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xmlns:wp14="http://schemas.microsoft.com/office/word/2010/wordml" w:rsidR="008948E4" w:rsidP="34D89F4D" w:rsidRDefault="008948E4" w14:paraId="2DAF0DA6" wp14:textId="77777777" wp14:noSpellErr="1">
      <w:pPr>
        <w:jc w:val="both"/>
        <w:rPr>
          <w:b w:val="1"/>
          <w:bCs w:val="1"/>
          <w:sz w:val="24"/>
          <w:szCs w:val="24"/>
        </w:rPr>
      </w:pPr>
      <w:r w:rsidRPr="34D89F4D" w:rsidR="008948E4">
        <w:rPr>
          <w:b w:val="1"/>
          <w:bCs w:val="1"/>
          <w:sz w:val="24"/>
          <w:szCs w:val="24"/>
        </w:rPr>
        <w:t>M</w:t>
      </w:r>
      <w:r w:rsidRPr="34D89F4D" w:rsidR="008948E4">
        <w:rPr>
          <w:b w:val="1"/>
          <w:bCs w:val="1"/>
          <w:sz w:val="24"/>
          <w:szCs w:val="24"/>
        </w:rPr>
        <w:t xml:space="preserve">ODELLO DI DICHIARAZIONI INTEGRATIVE </w:t>
      </w:r>
      <w:r w:rsidRPr="34D89F4D" w:rsidR="00CA6FDF">
        <w:rPr>
          <w:b w:val="1"/>
          <w:bCs w:val="1"/>
          <w:sz w:val="24"/>
          <w:szCs w:val="24"/>
        </w:rPr>
        <w:t>ALLA PRESENTAZIONE DI OFFERTA</w:t>
      </w:r>
      <w:r w:rsidRPr="34D89F4D" w:rsidR="008948E4">
        <w:rPr>
          <w:b w:val="1"/>
          <w:bCs w:val="1"/>
          <w:sz w:val="24"/>
          <w:szCs w:val="24"/>
        </w:rPr>
        <w:t xml:space="preserve"> IN RELAZIONE ALL’AFFIDAMENTO DEL </w:t>
      </w:r>
      <w:r w:rsidRPr="34D89F4D" w:rsidR="008948E4">
        <w:rPr>
          <w:b w:val="1"/>
          <w:bCs w:val="1"/>
          <w:i w:val="1"/>
          <w:iCs w:val="1"/>
          <w:sz w:val="24"/>
          <w:szCs w:val="24"/>
        </w:rPr>
        <w:t>SERVIZIO</w:t>
      </w:r>
      <w:r w:rsidRPr="34D89F4D" w:rsidR="00EC025E">
        <w:rPr>
          <w:b w:val="1"/>
          <w:bCs w:val="1"/>
          <w:i w:val="1"/>
          <w:iCs w:val="1"/>
          <w:sz w:val="24"/>
          <w:szCs w:val="24"/>
        </w:rPr>
        <w:t xml:space="preserve"> </w:t>
      </w:r>
      <w:r w:rsidRPr="34D89F4D" w:rsidR="008948E4">
        <w:rPr>
          <w:b w:val="1"/>
          <w:bCs w:val="1"/>
          <w:sz w:val="24"/>
          <w:szCs w:val="24"/>
        </w:rPr>
        <w:t>___________________</w:t>
      </w:r>
      <w:r w:rsidRPr="34D89F4D" w:rsidR="008948E4">
        <w:rPr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="008948E4" w:rsidP="34D89F4D" w:rsidRDefault="008948E4" w14:paraId="06F8EF5C" wp14:textId="2C1E2A16">
      <w:pPr>
        <w:pStyle w:val="Testonotaapidipagina"/>
        <w:ind w:firstLine="708"/>
        <w:jc w:val="center"/>
        <w:rPr>
          <w:b w:val="1"/>
          <w:bCs w:val="1"/>
          <w:i w:val="1"/>
          <w:iCs w:val="1"/>
          <w:sz w:val="24"/>
          <w:szCs w:val="24"/>
          <w:lang w:eastAsia="it-IT"/>
        </w:rPr>
      </w:pPr>
      <w:r w:rsidRPr="34D89F4D" w:rsidR="008948E4">
        <w:rPr>
          <w:b w:val="1"/>
          <w:bCs w:val="1"/>
          <w:i w:val="1"/>
          <w:iCs w:val="1"/>
          <w:sz w:val="24"/>
          <w:szCs w:val="24"/>
          <w:lang w:eastAsia="it-IT"/>
        </w:rPr>
        <w:t>(</w:t>
      </w:r>
      <w:r w:rsidRPr="34D89F4D" w:rsidR="00910FDD">
        <w:rPr>
          <w:b w:val="1"/>
          <w:bCs w:val="1"/>
          <w:i w:val="1"/>
          <w:iCs w:val="1"/>
          <w:sz w:val="24"/>
          <w:szCs w:val="24"/>
          <w:lang w:eastAsia="it-IT"/>
        </w:rPr>
        <w:t xml:space="preserve">MODELLO DA TRASMETTERE AL FORNITORE A CORREDO DELLA LETTERA DI RICHIESTA OFFERTA, </w:t>
      </w:r>
      <w:r w:rsidRPr="34D89F4D" w:rsidR="546C817F">
        <w:rPr>
          <w:b w:val="1"/>
          <w:bCs w:val="1"/>
          <w:i w:val="1"/>
          <w:iCs w:val="1"/>
          <w:sz w:val="24"/>
          <w:szCs w:val="24"/>
          <w:lang w:eastAsia="it-IT"/>
        </w:rPr>
        <w:t>AL FINE DI INTEGRARE LE DICHIARAZIONI CONTENUTE NEL DGUE</w:t>
      </w:r>
      <w:r w:rsidRPr="34D89F4D" w:rsidR="00910FDD">
        <w:rPr>
          <w:b w:val="1"/>
          <w:bCs w:val="1"/>
          <w:i w:val="1"/>
          <w:iCs w:val="1"/>
          <w:sz w:val="24"/>
          <w:szCs w:val="24"/>
          <w:lang w:eastAsia="it-IT"/>
        </w:rPr>
        <w:t>)</w:t>
      </w:r>
    </w:p>
    <w:p xmlns:wp14="http://schemas.microsoft.com/office/word/2010/wordml" w:rsidR="008948E4" w:rsidP="34D89F4D" w:rsidRDefault="008948E4" w14:paraId="672A6659" wp14:textId="77777777" wp14:noSpellErr="1">
      <w:pPr>
        <w:jc w:val="center"/>
        <w:rPr>
          <w:b w:val="1"/>
          <w:bCs w:val="1"/>
          <w:i w:val="1"/>
          <w:iCs w:val="1"/>
          <w:sz w:val="24"/>
          <w:szCs w:val="24"/>
          <w:lang w:eastAsia="it-IT"/>
        </w:rPr>
      </w:pPr>
    </w:p>
    <w:p xmlns:wp14="http://schemas.microsoft.com/office/word/2010/wordml" w:rsidR="008948E4" w:rsidP="34D89F4D" w:rsidRDefault="008948E4" w14:paraId="0A37501D" wp14:textId="77777777" wp14:noSpellErr="1">
      <w:pPr>
        <w:jc w:val="center"/>
        <w:rPr>
          <w:b w:val="1"/>
          <w:bCs w:val="1"/>
          <w:i w:val="1"/>
          <w:iCs w:val="1"/>
          <w:sz w:val="24"/>
          <w:szCs w:val="24"/>
          <w:lang w:eastAsia="it-IT"/>
        </w:rPr>
      </w:pPr>
    </w:p>
    <w:p xmlns:wp14="http://schemas.microsoft.com/office/word/2010/wordml" w:rsidR="008948E4" w:rsidP="34D89F4D" w:rsidRDefault="008948E4" w14:paraId="768AE914" wp14:textId="77777777" wp14:noSpellErr="1">
      <w:pPr>
        <w:pStyle w:val="Corpotesto"/>
        <w:rPr>
          <w:sz w:val="24"/>
          <w:szCs w:val="24"/>
        </w:rPr>
      </w:pPr>
      <w:r w:rsidRPr="34D89F4D" w:rsidR="008948E4">
        <w:rPr>
          <w:sz w:val="24"/>
          <w:szCs w:val="24"/>
        </w:rPr>
        <w:t>IL SOTTOSCRITTO______________________________ NATO A ___________ (___) IL __/__/___</w:t>
      </w:r>
      <w:r w:rsidRPr="34D89F4D" w:rsidR="008948E4">
        <w:rPr>
          <w:sz w:val="24"/>
          <w:szCs w:val="24"/>
        </w:rPr>
        <w:t>_ ,</w:t>
      </w:r>
      <w:r w:rsidRPr="34D89F4D" w:rsidR="008948E4">
        <w:rPr>
          <w:sz w:val="24"/>
          <w:szCs w:val="24"/>
        </w:rPr>
        <w:t xml:space="preserve"> RESIDENTE </w:t>
      </w:r>
    </w:p>
    <w:p xmlns:wp14="http://schemas.microsoft.com/office/word/2010/wordml" w:rsidR="008948E4" w:rsidP="34D89F4D" w:rsidRDefault="008948E4" w14:paraId="5DAB6C7B" wp14:textId="77777777" wp14:noSpellErr="1">
      <w:pPr>
        <w:pStyle w:val="Corpotesto"/>
        <w:rPr>
          <w:sz w:val="24"/>
          <w:szCs w:val="24"/>
        </w:rPr>
      </w:pPr>
    </w:p>
    <w:p xmlns:wp14="http://schemas.microsoft.com/office/word/2010/wordml" w:rsidR="008948E4" w:rsidP="34D89F4D" w:rsidRDefault="008948E4" w14:paraId="36223018" wp14:textId="77777777" wp14:noSpellErr="1">
      <w:pPr>
        <w:pStyle w:val="Corpotesto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IN ______________, ________________ (___) CODICE FISCALE: ___________________________ NELLA SUA </w:t>
      </w:r>
    </w:p>
    <w:p xmlns:wp14="http://schemas.microsoft.com/office/word/2010/wordml" w:rsidR="008948E4" w:rsidP="34D89F4D" w:rsidRDefault="008948E4" w14:paraId="02EB378F" wp14:textId="77777777" wp14:noSpellErr="1">
      <w:pPr>
        <w:pStyle w:val="Corpotesto"/>
        <w:rPr>
          <w:sz w:val="24"/>
          <w:szCs w:val="24"/>
        </w:rPr>
      </w:pPr>
    </w:p>
    <w:p xmlns:wp14="http://schemas.microsoft.com/office/word/2010/wordml" w:rsidR="008948E4" w:rsidP="34D89F4D" w:rsidRDefault="008948E4" w14:paraId="04D1315A" wp14:textId="77777777" wp14:noSpellErr="1">
      <w:pPr>
        <w:pStyle w:val="Corpotesto"/>
        <w:rPr>
          <w:i w:val="1"/>
          <w:iCs w:val="1"/>
          <w:sz w:val="24"/>
          <w:szCs w:val="24"/>
        </w:rPr>
      </w:pPr>
      <w:r w:rsidRPr="34D89F4D" w:rsidR="008948E4">
        <w:rPr>
          <w:sz w:val="24"/>
          <w:szCs w:val="24"/>
        </w:rPr>
        <w:t xml:space="preserve">QUALITA’ DI </w:t>
      </w:r>
      <w:r w:rsidRPr="34D89F4D" w:rsidR="008948E4">
        <w:rPr>
          <w:i w:val="1"/>
          <w:iCs w:val="1"/>
          <w:sz w:val="24"/>
          <w:szCs w:val="24"/>
        </w:rPr>
        <w:t>(Selezionare una delle seguenti opzioni)</w:t>
      </w:r>
    </w:p>
    <w:p xmlns:wp14="http://schemas.microsoft.com/office/word/2010/wordml" w:rsidR="008948E4" w:rsidP="34D89F4D" w:rsidRDefault="008948E4" w14:paraId="6A05A809" wp14:textId="77777777" wp14:noSpellErr="1">
      <w:pPr>
        <w:autoSpaceDE w:val="0"/>
        <w:rPr>
          <w:i w:val="1"/>
          <w:iCs w:val="1"/>
          <w:sz w:val="24"/>
          <w:szCs w:val="24"/>
        </w:rPr>
      </w:pPr>
    </w:p>
    <w:p xmlns:wp14="http://schemas.microsoft.com/office/word/2010/wordml" w:rsidR="008948E4" w:rsidP="34D89F4D" w:rsidRDefault="008948E4" w14:paraId="50D4330B" wp14:textId="77777777" wp14:noSpellErr="1">
      <w:pPr>
        <w:autoSpaceDE w:val="0"/>
        <w:ind w:left="708"/>
        <w:rPr>
          <w:sz w:val="24"/>
          <w:szCs w:val="24"/>
        </w:rPr>
      </w:pPr>
      <w:r w:rsidRPr="34D89F4D" w:rsidR="008948E4">
        <w:rPr>
          <w:sz w:val="24"/>
          <w:szCs w:val="24"/>
        </w:rPr>
        <w:t>[  ]</w:t>
      </w:r>
      <w:r w:rsidRPr="34D89F4D" w:rsidR="008948E4">
        <w:rPr>
          <w:sz w:val="24"/>
          <w:szCs w:val="24"/>
        </w:rPr>
        <w:t xml:space="preserve"> Legale rappresentante</w:t>
      </w:r>
    </w:p>
    <w:p xmlns:wp14="http://schemas.microsoft.com/office/word/2010/wordml" w:rsidR="008948E4" w:rsidP="34D89F4D" w:rsidRDefault="008948E4" w14:paraId="2594C2FE" wp14:textId="77777777" wp14:noSpellErr="1">
      <w:pPr>
        <w:autoSpaceDE w:val="0"/>
        <w:ind w:left="708"/>
        <w:rPr>
          <w:sz w:val="24"/>
          <w:szCs w:val="24"/>
        </w:rPr>
      </w:pPr>
      <w:r w:rsidRPr="34D89F4D" w:rsidR="008948E4">
        <w:rPr>
          <w:sz w:val="24"/>
          <w:szCs w:val="24"/>
        </w:rPr>
        <w:t>[  ]</w:t>
      </w:r>
      <w:r w:rsidRPr="34D89F4D" w:rsidR="008948E4">
        <w:rPr>
          <w:sz w:val="24"/>
          <w:szCs w:val="24"/>
        </w:rPr>
        <w:t xml:space="preserve"> Procuratore</w:t>
      </w:r>
    </w:p>
    <w:p xmlns:wp14="http://schemas.microsoft.com/office/word/2010/wordml" w:rsidR="008948E4" w:rsidP="34D89F4D" w:rsidRDefault="008948E4" w14:paraId="5A39BBE3" wp14:textId="77777777" wp14:noSpellErr="1">
      <w:pPr>
        <w:autoSpaceDE w:val="0"/>
        <w:ind w:left="708"/>
        <w:rPr>
          <w:sz w:val="24"/>
          <w:szCs w:val="24"/>
        </w:rPr>
      </w:pPr>
    </w:p>
    <w:p xmlns:wp14="http://schemas.microsoft.com/office/word/2010/wordml" w:rsidR="008948E4" w:rsidP="34D89F4D" w:rsidRDefault="008948E4" w14:paraId="7E310113" wp14:textId="77777777" wp14:noSpellErr="1">
      <w:pPr>
        <w:autoSpaceDE w:val="0"/>
        <w:jc w:val="both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  <w:u w:val="single"/>
        </w:rPr>
        <w:t>(In caso di procuratore)</w:t>
      </w:r>
      <w:r w:rsidRPr="34D89F4D" w:rsidR="008948E4">
        <w:rPr>
          <w:b w:val="1"/>
          <w:bCs w:val="1"/>
          <w:sz w:val="24"/>
          <w:szCs w:val="24"/>
        </w:rPr>
        <w:t xml:space="preserve"> </w:t>
      </w:r>
      <w:r w:rsidRPr="34D89F4D" w:rsidR="008948E4">
        <w:rPr>
          <w:sz w:val="24"/>
          <w:szCs w:val="24"/>
        </w:rPr>
        <w:t xml:space="preserve">Numero di procura: ________ del __/__/____: tipo </w:t>
      </w:r>
      <w:r w:rsidRPr="34D89F4D" w:rsidR="008948E4">
        <w:rPr>
          <w:i w:val="1"/>
          <w:iCs w:val="1"/>
          <w:sz w:val="24"/>
          <w:szCs w:val="24"/>
        </w:rPr>
        <w:t>(indicare se generale o speciale) ___________</w:t>
      </w:r>
    </w:p>
    <w:p xmlns:wp14="http://schemas.microsoft.com/office/word/2010/wordml" w:rsidR="008948E4" w:rsidP="34D89F4D" w:rsidRDefault="008948E4" w14:paraId="44C67960" wp14:textId="77777777" wp14:noSpellErr="1">
      <w:pPr>
        <w:pStyle w:val="Corpotesto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</w:t>
      </w:r>
    </w:p>
    <w:p xmlns:wp14="http://schemas.microsoft.com/office/word/2010/wordml" w:rsidR="008948E4" w:rsidP="34D89F4D" w:rsidRDefault="008948E4" w14:paraId="41C8F396" wp14:textId="77777777" wp14:noSpellErr="1">
      <w:pPr>
        <w:pStyle w:val="Corpotesto"/>
        <w:rPr>
          <w:sz w:val="24"/>
          <w:szCs w:val="24"/>
        </w:rPr>
      </w:pPr>
    </w:p>
    <w:p xmlns:wp14="http://schemas.microsoft.com/office/word/2010/wordml" w:rsidR="008948E4" w:rsidP="61E3DF25" w:rsidRDefault="008948E4" w14:paraId="24C88A07" wp14:textId="77777777" wp14:noSpellErr="1">
      <w:pPr>
        <w:pStyle w:val="Corpotesto"/>
        <w:jc w:val="both"/>
        <w:rPr>
          <w:i w:val="1"/>
          <w:iCs w:val="1"/>
          <w:sz w:val="24"/>
          <w:szCs w:val="24"/>
        </w:rPr>
      </w:pPr>
      <w:r w:rsidRPr="61E3DF25" w:rsidR="008948E4">
        <w:rPr>
          <w:sz w:val="24"/>
          <w:szCs w:val="24"/>
        </w:rPr>
        <w:t xml:space="preserve">- AUTORIZZATO A RAPPRESENTARE LEGALMENTE IL SEGUENTE SOGGETTO </w:t>
      </w:r>
      <w:r w:rsidRPr="61E3DF25" w:rsidR="008948E4">
        <w:rPr>
          <w:i w:val="1"/>
          <w:iCs w:val="1"/>
          <w:sz w:val="24"/>
          <w:szCs w:val="24"/>
        </w:rPr>
        <w:t xml:space="preserve">(denominazione o ragione sociale) </w:t>
      </w:r>
    </w:p>
    <w:p xmlns:wp14="http://schemas.microsoft.com/office/word/2010/wordml" w:rsidR="008948E4" w:rsidP="61E3DF25" w:rsidRDefault="008948E4" w14:paraId="72A3D3EC" wp14:textId="77777777" wp14:noSpellErr="1">
      <w:pPr>
        <w:pStyle w:val="Corpotesto"/>
        <w:jc w:val="both"/>
        <w:rPr>
          <w:i w:val="1"/>
          <w:iCs w:val="1"/>
          <w:sz w:val="24"/>
          <w:szCs w:val="24"/>
        </w:rPr>
      </w:pPr>
    </w:p>
    <w:p xmlns:wp14="http://schemas.microsoft.com/office/word/2010/wordml" w:rsidR="008948E4" w:rsidP="61E3DF25" w:rsidRDefault="008948E4" w14:paraId="737CB82E" wp14:textId="1B982D54">
      <w:pPr>
        <w:pStyle w:val="Corpotesto"/>
        <w:jc w:val="both"/>
        <w:rPr>
          <w:sz w:val="24"/>
          <w:szCs w:val="24"/>
        </w:rPr>
      </w:pPr>
      <w:r w:rsidRPr="61E3DF25" w:rsidR="008948E4">
        <w:rPr>
          <w:sz w:val="24"/>
          <w:szCs w:val="24"/>
        </w:rPr>
        <w:t>_____________________FORMA</w:t>
      </w:r>
      <w:r w:rsidRPr="61E3DF25" w:rsidR="0E2A49C8">
        <w:rPr>
          <w:sz w:val="24"/>
          <w:szCs w:val="24"/>
        </w:rPr>
        <w:t xml:space="preserve"> </w:t>
      </w:r>
      <w:r w:rsidRPr="61E3DF25" w:rsidR="008948E4">
        <w:rPr>
          <w:sz w:val="24"/>
          <w:szCs w:val="24"/>
        </w:rPr>
        <w:t xml:space="preserve">GIURIDICA_____________________________CON </w:t>
      </w:r>
      <w:r w:rsidRPr="61E3DF25" w:rsidR="6AA574AE">
        <w:rPr>
          <w:sz w:val="24"/>
          <w:szCs w:val="24"/>
        </w:rPr>
        <w:t xml:space="preserve"> </w:t>
      </w:r>
      <w:r w:rsidRPr="61E3DF25" w:rsidR="008948E4">
        <w:rPr>
          <w:sz w:val="24"/>
          <w:szCs w:val="24"/>
        </w:rPr>
        <w:t>SEDE</w:t>
      </w:r>
      <w:r w:rsidRPr="61E3DF25" w:rsidR="7C41FB5C">
        <w:rPr>
          <w:sz w:val="24"/>
          <w:szCs w:val="24"/>
        </w:rPr>
        <w:t xml:space="preserve"> </w:t>
      </w:r>
      <w:r w:rsidRPr="61E3DF25" w:rsidR="008948E4">
        <w:rPr>
          <w:sz w:val="24"/>
          <w:szCs w:val="24"/>
        </w:rPr>
        <w:t>LEGALE IN_________________________VIA/PIAZZA________________________________ C.F.:</w:t>
      </w:r>
      <w:r w:rsidRPr="61E3DF25" w:rsidR="008948E4">
        <w:rPr>
          <w:sz w:val="24"/>
          <w:szCs w:val="24"/>
        </w:rPr>
        <w:t>________________________, e</w:t>
      </w:r>
      <w:r w:rsidRPr="61E3DF25" w:rsidR="2FD2E0B0">
        <w:rPr>
          <w:sz w:val="24"/>
          <w:szCs w:val="24"/>
        </w:rPr>
        <w:t xml:space="preserve"> </w:t>
      </w:r>
      <w:r w:rsidRPr="61E3DF25" w:rsidR="008948E4">
        <w:rPr>
          <w:sz w:val="24"/>
          <w:szCs w:val="24"/>
        </w:rPr>
        <w:t>P.I._________________________</w:t>
      </w:r>
      <w:r w:rsidRPr="61E3DF25" w:rsidR="350E379A">
        <w:rPr>
          <w:sz w:val="24"/>
          <w:szCs w:val="24"/>
        </w:rPr>
        <w:t xml:space="preserve"> .</w:t>
      </w:r>
    </w:p>
    <w:p xmlns:wp14="http://schemas.microsoft.com/office/word/2010/wordml" w:rsidR="008948E4" w:rsidP="34D89F4D" w:rsidRDefault="008948E4" w14:paraId="60061E4C" wp14:textId="77777777" wp14:noSpellErr="1">
      <w:pPr>
        <w:spacing w:line="240" w:lineRule="atLeast"/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077DBB63" wp14:textId="5DE96817">
      <w:pPr>
        <w:tabs>
          <w:tab w:val="left" w:pos="9639"/>
        </w:tabs>
        <w:spacing w:before="100" w:after="100" w:line="240" w:lineRule="atLeast"/>
        <w:jc w:val="both"/>
        <w:rPr>
          <w:sz w:val="24"/>
          <w:szCs w:val="24"/>
        </w:rPr>
      </w:pPr>
      <w:r w:rsidRPr="61E3DF25" w:rsidR="008948E4">
        <w:rPr>
          <w:sz w:val="24"/>
          <w:szCs w:val="24"/>
        </w:rPr>
        <w:t>- NR. ISCRIZIONE ___________________ DEL REGISTRO DELLE IMPRESE PRESSO LA C.C.I.A.A DI ________________________________</w:t>
      </w:r>
      <w:r w:rsidRPr="61E3DF25" w:rsidR="008948E4">
        <w:rPr>
          <w:sz w:val="24"/>
          <w:szCs w:val="24"/>
        </w:rPr>
        <w:t xml:space="preserve"> IN DATA __/__/____;</w:t>
      </w:r>
    </w:p>
    <w:p xmlns:wp14="http://schemas.microsoft.com/office/word/2010/wordml" w:rsidR="008948E4" w:rsidP="34D89F4D" w:rsidRDefault="008948E4" w14:paraId="44EAFD9C" wp14:textId="77777777" wp14:noSpellErr="1">
      <w:pPr>
        <w:tabs>
          <w:tab w:val="left" w:pos="9639"/>
        </w:tabs>
        <w:spacing w:line="240" w:lineRule="atLeast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3D60C2F3" wp14:textId="77777777" wp14:noSpellErr="1">
      <w:pPr>
        <w:tabs>
          <w:tab w:val="left" w:pos="9639"/>
        </w:tabs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- ALBI:</w:t>
      </w:r>
    </w:p>
    <w:p xmlns:wp14="http://schemas.microsoft.com/office/word/2010/wordml" w:rsidR="008948E4" w:rsidP="34D89F4D" w:rsidRDefault="008948E4" w14:paraId="4B94D5A5" wp14:textId="77777777" wp14:noSpellErr="1">
      <w:pPr>
        <w:tabs>
          <w:tab w:val="left" w:pos="9639"/>
        </w:tabs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6FF856B3" wp14:textId="77777777" wp14:noSpellErr="1">
      <w:pPr>
        <w:tabs>
          <w:tab w:val="left" w:pos="9639"/>
        </w:tabs>
        <w:jc w:val="both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(INDICARE L’ISCRIZIONE ALL’ALBO ARTIGIANI, ALL’ALBO DELLE SOCIETA’ COOPERATIVE PRESSO IL MINISTERO DELLE ATTIVITA’ PRODUTTIVE, AD ALTRI ALBI, A REGISTRI, O A ORDINI PROFESSIONALI, IN RELAZIONE ALLA FORMA GIURIDICA O ALL’ATTIVITA’ SVOLTA ISCRIZIONE AD ALTRO REGISTRO PUBBLICO O ALBO. QUALORA L’OPERATORE ECONOMICO NON SIA ISCRITTO A NESSUN ALBO SCRIVERE “NESSUNO”)</w:t>
      </w:r>
    </w:p>
    <w:p xmlns:wp14="http://schemas.microsoft.com/office/word/2010/wordml" w:rsidR="008948E4" w:rsidP="34D89F4D" w:rsidRDefault="008948E4" w14:paraId="3DEEC669" wp14:textId="77777777" wp14:noSpellErr="1">
      <w:pPr>
        <w:tabs>
          <w:tab w:val="left" w:pos="9639"/>
        </w:tabs>
        <w:jc w:val="both"/>
        <w:rPr>
          <w:b w:val="1"/>
          <w:bCs w:val="1"/>
          <w:i w:val="1"/>
          <w:iCs w:val="1"/>
          <w:sz w:val="24"/>
          <w:szCs w:val="24"/>
        </w:rPr>
      </w:pPr>
    </w:p>
    <w:p xmlns:wp14="http://schemas.microsoft.com/office/word/2010/wordml" w:rsidR="008948E4" w:rsidP="34D89F4D" w:rsidRDefault="008948E4" w14:paraId="57A107C2" wp14:textId="1ED7E43E">
      <w:pPr>
        <w:tabs>
          <w:tab w:val="left" w:pos="9639"/>
        </w:tabs>
        <w:jc w:val="both"/>
        <w:rPr>
          <w:b w:val="1"/>
          <w:bCs w:val="1"/>
          <w:sz w:val="24"/>
          <w:szCs w:val="24"/>
        </w:rPr>
      </w:pPr>
      <w:r w:rsidRPr="61E3DF25" w:rsidR="008948E4">
        <w:rPr>
          <w:b w:val="1"/>
          <w:bCs w:val="1"/>
          <w:sz w:val="24"/>
          <w:szCs w:val="24"/>
        </w:rPr>
        <w:t>_____________________________________________________________________________ ;</w:t>
      </w:r>
    </w:p>
    <w:p xmlns:wp14="http://schemas.microsoft.com/office/word/2010/wordml" w:rsidR="008948E4" w:rsidP="34D89F4D" w:rsidRDefault="008948E4" w14:paraId="3656B9AB" wp14:textId="77777777" wp14:noSpellErr="1">
      <w:pPr>
        <w:tabs>
          <w:tab w:val="left" w:pos="9639"/>
        </w:tabs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45FB0818" wp14:textId="77777777" wp14:noSpellErr="1">
      <w:pPr>
        <w:tabs>
          <w:tab w:val="left" w:pos="9639"/>
        </w:tabs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31873431" wp14:textId="77777777" wp14:noSpellErr="1">
      <w:pPr>
        <w:tabs>
          <w:tab w:val="left" w:pos="9639"/>
        </w:tabs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- POSIZIONI ASSICURATIVE E PREVIDENZIALI </w:t>
      </w:r>
      <w:r w:rsidRPr="34D89F4D" w:rsidR="008948E4">
        <w:rPr>
          <w:b w:val="1"/>
          <w:bCs w:val="1"/>
          <w:sz w:val="24"/>
          <w:szCs w:val="24"/>
          <w:u w:val="single"/>
        </w:rPr>
        <w:t>DIVERSE</w:t>
      </w:r>
      <w:r w:rsidRPr="34D89F4D" w:rsidR="008948E4">
        <w:rPr>
          <w:sz w:val="24"/>
          <w:szCs w:val="24"/>
        </w:rPr>
        <w:t xml:space="preserve"> DA INPS E/O INAIL:</w:t>
      </w:r>
    </w:p>
    <w:p xmlns:wp14="http://schemas.microsoft.com/office/word/2010/wordml" w:rsidR="008948E4" w:rsidP="34D89F4D" w:rsidRDefault="008948E4" w14:paraId="049F31CB" wp14:textId="77777777" wp14:noSpellErr="1">
      <w:pPr>
        <w:tabs>
          <w:tab w:val="left" w:pos="9639"/>
        </w:tabs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4DB22AE5" wp14:textId="77777777" wp14:noSpellErr="1">
      <w:pPr>
        <w:tabs>
          <w:tab w:val="left" w:pos="9639"/>
        </w:tabs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ISTITUTO (</w:t>
      </w:r>
      <w:r w:rsidRPr="34D89F4D" w:rsidR="008948E4">
        <w:rPr>
          <w:i w:val="1"/>
          <w:iCs w:val="1"/>
          <w:sz w:val="24"/>
          <w:szCs w:val="24"/>
        </w:rPr>
        <w:t>DENOMINAZIONE ISTITUTO, NUMERO ISCRIZIONE E SEDE COMPETENTE</w:t>
      </w:r>
      <w:r w:rsidRPr="34D89F4D" w:rsidR="008948E4">
        <w:rPr>
          <w:sz w:val="24"/>
          <w:szCs w:val="24"/>
        </w:rPr>
        <w:t>)</w:t>
      </w:r>
    </w:p>
    <w:p xmlns:wp14="http://schemas.microsoft.com/office/word/2010/wordml" w:rsidR="008948E4" w:rsidP="34D89F4D" w:rsidRDefault="008948E4" w14:paraId="2DECD351" wp14:textId="77777777" wp14:noSpellErr="1">
      <w:pPr>
        <w:tabs>
          <w:tab w:val="left" w:pos="9639"/>
        </w:tabs>
        <w:jc w:val="both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[QUALORA L’OPERATORE ECONOMICO NON SIA ISCRITTO A NESSUN ISTITUTO (DIVERSO da INPS ed INAIL) SCRIVERE “NESSUNO”]</w:t>
      </w:r>
    </w:p>
    <w:p xmlns:wp14="http://schemas.microsoft.com/office/word/2010/wordml" w:rsidR="008948E4" w:rsidP="34D89F4D" w:rsidRDefault="008948E4" w14:paraId="53128261" wp14:textId="77777777" wp14:noSpellErr="1">
      <w:pPr>
        <w:tabs>
          <w:tab w:val="left" w:pos="9639"/>
        </w:tabs>
        <w:jc w:val="both"/>
        <w:rPr>
          <w:i w:val="1"/>
          <w:iCs w:val="1"/>
          <w:sz w:val="24"/>
          <w:szCs w:val="24"/>
        </w:rPr>
      </w:pPr>
    </w:p>
    <w:p xmlns:wp14="http://schemas.microsoft.com/office/word/2010/wordml" w:rsidR="008948E4" w:rsidP="34D89F4D" w:rsidRDefault="008948E4" w14:paraId="205AA1ED" wp14:textId="6B7D95AB">
      <w:pPr>
        <w:tabs>
          <w:tab w:val="left" w:pos="9639"/>
        </w:tabs>
        <w:jc w:val="both"/>
        <w:rPr>
          <w:sz w:val="24"/>
          <w:szCs w:val="24"/>
        </w:rPr>
      </w:pPr>
      <w:r w:rsidRPr="61E3DF25" w:rsidR="008948E4">
        <w:rPr>
          <w:sz w:val="24"/>
          <w:szCs w:val="24"/>
        </w:rPr>
        <w:t>_______________________________________________________________________________;</w:t>
      </w:r>
    </w:p>
    <w:p xmlns:wp14="http://schemas.microsoft.com/office/word/2010/wordml" w:rsidR="008948E4" w:rsidP="34D89F4D" w:rsidRDefault="008948E4" w14:paraId="62486C05" wp14:textId="77777777" wp14:noSpellErr="1">
      <w:pPr>
        <w:tabs>
          <w:tab w:val="left" w:pos="9639"/>
        </w:tabs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3F771744" wp14:textId="77777777" wp14:noSpellErr="1">
      <w:pPr>
        <w:tabs>
          <w:tab w:val="left" w:pos="9639"/>
        </w:tabs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- CCNL: </w:t>
      </w:r>
    </w:p>
    <w:p xmlns:wp14="http://schemas.microsoft.com/office/word/2010/wordml" w:rsidR="008948E4" w:rsidP="34D89F4D" w:rsidRDefault="008948E4" w14:paraId="68A67D85" wp14:textId="51537B8D">
      <w:pPr>
        <w:tabs>
          <w:tab w:val="left" w:pos="9639"/>
        </w:tabs>
        <w:jc w:val="both"/>
        <w:rPr>
          <w:sz w:val="24"/>
          <w:szCs w:val="24"/>
        </w:rPr>
      </w:pPr>
      <w:r w:rsidRPr="00F50D76" w:rsidR="008948E4">
        <w:rPr>
          <w:i w:val="1"/>
          <w:iCs w:val="1"/>
          <w:sz w:val="24"/>
          <w:szCs w:val="24"/>
        </w:rPr>
        <w:t>(QUALORA L’OPERATORE ECONOMICO NON ABBIA DIPENDENTI SCRIVERE “NES</w:t>
      </w:r>
      <w:r w:rsidRPr="00F50D76" w:rsidR="5FD6DEC0">
        <w:rPr>
          <w:i w:val="1"/>
          <w:iCs w:val="1"/>
          <w:sz w:val="24"/>
          <w:szCs w:val="24"/>
        </w:rPr>
        <w:t>SSUNO”</w:t>
      </w:r>
      <w:r w:rsidRPr="00F50D76" w:rsidR="008948E4">
        <w:rPr>
          <w:sz w:val="24"/>
          <w:szCs w:val="24"/>
        </w:rPr>
        <w:t>______________________________________________________________</w:t>
      </w:r>
      <w:r w:rsidRPr="00F50D76" w:rsidR="008948E4">
        <w:rPr>
          <w:sz w:val="24"/>
          <w:szCs w:val="24"/>
        </w:rPr>
        <w:t>_ ;</w:t>
      </w:r>
    </w:p>
    <w:p w:rsidR="00F50D76" w:rsidP="00F50D76" w:rsidRDefault="00F50D76" w14:paraId="329889BE" w14:textId="01602A0A">
      <w:pPr>
        <w:tabs>
          <w:tab w:val="left" w:leader="none" w:pos="9639"/>
        </w:tabs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0BE67834" wp14:textId="2E272B70">
      <w:pPr>
        <w:tabs>
          <w:tab w:val="left" w:pos="9639"/>
        </w:tabs>
        <w:jc w:val="both"/>
        <w:rPr>
          <w:sz w:val="24"/>
          <w:szCs w:val="24"/>
        </w:rPr>
      </w:pPr>
      <w:r w:rsidRPr="00F50D76" w:rsidR="008948E4">
        <w:rPr>
          <w:sz w:val="24"/>
          <w:szCs w:val="24"/>
        </w:rPr>
        <w:t>- SEDE COMPETENTE DELL’AGENZIA DELLE ENTRATE __________________________</w:t>
      </w:r>
      <w:r w:rsidRPr="00F50D76" w:rsidR="16675BF3">
        <w:rPr>
          <w:sz w:val="24"/>
          <w:szCs w:val="24"/>
        </w:rPr>
        <w:t>_;</w:t>
      </w:r>
    </w:p>
    <w:p xmlns:wp14="http://schemas.microsoft.com/office/word/2010/wordml" w:rsidR="008948E4" w:rsidP="34D89F4D" w:rsidRDefault="008948E4" w14:paraId="4B99056E" wp14:textId="77777777" wp14:noSpellErr="1">
      <w:pPr>
        <w:tabs>
          <w:tab w:val="left" w:pos="9639"/>
        </w:tabs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1299C43A" wp14:textId="77777777" wp14:noSpellErr="1">
      <w:pPr>
        <w:tabs>
          <w:tab w:val="left" w:pos="9639"/>
        </w:tabs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5378E101" wp14:textId="77777777" wp14:noSpellErr="1">
      <w:pPr>
        <w:tabs>
          <w:tab w:val="left" w:pos="9639"/>
        </w:tabs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- MODALITA’ DI COMUNICAZIONE INERENTE </w:t>
      </w:r>
      <w:bookmarkStart w:name="_Int_SPgk4y68" w:id="964870764"/>
      <w:r w:rsidRPr="34D89F4D" w:rsidR="008948E4">
        <w:rPr>
          <w:sz w:val="24"/>
          <w:szCs w:val="24"/>
        </w:rPr>
        <w:t>LA</w:t>
      </w:r>
      <w:bookmarkEnd w:id="964870764"/>
      <w:r w:rsidRPr="34D89F4D" w:rsidR="008948E4">
        <w:rPr>
          <w:sz w:val="24"/>
          <w:szCs w:val="24"/>
        </w:rPr>
        <w:t xml:space="preserve"> GESTIONE DEL CONTRATTO (come da Lettera di invito, Paragrafo 6. Contenuto prestazionale del servizio/fornitura, Art. __ - Gestione digitale del contratto):</w:t>
      </w:r>
    </w:p>
    <w:p xmlns:wp14="http://schemas.microsoft.com/office/word/2010/wordml" w:rsidR="008948E4" w:rsidP="34D89F4D" w:rsidRDefault="008948E4" w14:paraId="1186189D" wp14:textId="657BFE1E">
      <w:pPr>
        <w:tabs>
          <w:tab w:val="left" w:pos="9639"/>
        </w:tabs>
        <w:jc w:val="both"/>
        <w:rPr>
          <w:sz w:val="24"/>
          <w:szCs w:val="24"/>
        </w:rPr>
      </w:pPr>
      <w:r w:rsidRPr="00F50D76" w:rsidR="008948E4">
        <w:rPr>
          <w:sz w:val="24"/>
          <w:szCs w:val="24"/>
        </w:rPr>
        <w:t xml:space="preserve">POSTA ELETTRONICA CERTIFICATA </w:t>
      </w:r>
      <w:r w:rsidRPr="00F50D76" w:rsidR="008948E4">
        <w:rPr>
          <w:i w:val="1"/>
          <w:iCs w:val="1"/>
          <w:sz w:val="24"/>
          <w:szCs w:val="24"/>
        </w:rPr>
        <w:t xml:space="preserve">(inserire la </w:t>
      </w:r>
      <w:r w:rsidRPr="00F50D76" w:rsidR="008948E4">
        <w:rPr>
          <w:i w:val="1"/>
          <w:iCs w:val="1"/>
          <w:sz w:val="24"/>
          <w:szCs w:val="24"/>
        </w:rPr>
        <w:t>pec</w:t>
      </w:r>
      <w:r w:rsidRPr="00F50D76" w:rsidR="008948E4">
        <w:rPr>
          <w:i w:val="1"/>
          <w:iCs w:val="1"/>
          <w:sz w:val="24"/>
          <w:szCs w:val="24"/>
        </w:rPr>
        <w:t xml:space="preserve"> della Società)</w:t>
      </w:r>
      <w:r w:rsidRPr="00F50D76" w:rsidR="008948E4">
        <w:rPr>
          <w:sz w:val="24"/>
          <w:szCs w:val="24"/>
        </w:rPr>
        <w:t xml:space="preserve"> ___________________</w:t>
      </w:r>
    </w:p>
    <w:p w:rsidR="34D89F4D" w:rsidP="34D89F4D" w:rsidRDefault="34D89F4D" w14:paraId="1D0D8973" w14:textId="68272384">
      <w:pPr>
        <w:tabs>
          <w:tab w:val="left" w:leader="none" w:pos="9639"/>
        </w:tabs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4DDBEF00" wp14:textId="77777777" wp14:noSpellErr="1">
      <w:pPr>
        <w:tabs>
          <w:tab w:val="left" w:pos="9639"/>
        </w:tabs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7BC600E0" wp14:textId="7AD6D42D">
      <w:pPr>
        <w:tabs>
          <w:tab w:val="left" w:pos="9639"/>
        </w:tabs>
        <w:jc w:val="both"/>
        <w:rPr>
          <w:sz w:val="24"/>
          <w:szCs w:val="24"/>
        </w:rPr>
      </w:pPr>
      <w:r w:rsidRPr="61E3DF25" w:rsidR="008948E4">
        <w:rPr>
          <w:sz w:val="24"/>
          <w:szCs w:val="24"/>
        </w:rPr>
        <w:t>- REFERENTE PER L’AMMINISTRAZIONE: SIG./SIG.RA ______________________, TELEFONO ___________</w:t>
      </w:r>
      <w:r w:rsidRPr="61E3DF25" w:rsidR="008948E4">
        <w:rPr>
          <w:sz w:val="24"/>
          <w:szCs w:val="24"/>
        </w:rPr>
        <w:t>_</w:t>
      </w:r>
      <w:r w:rsidRPr="61E3DF25" w:rsidR="4D1BE374">
        <w:rPr>
          <w:sz w:val="24"/>
          <w:szCs w:val="24"/>
        </w:rPr>
        <w:t xml:space="preserve"> ;</w:t>
      </w:r>
      <w:r w:rsidRPr="61E3DF25" w:rsidR="4D1BE374">
        <w:rPr>
          <w:sz w:val="24"/>
          <w:szCs w:val="24"/>
        </w:rPr>
        <w:t xml:space="preserve"> mail: _______________</w:t>
      </w:r>
    </w:p>
    <w:p xmlns:wp14="http://schemas.microsoft.com/office/word/2010/wordml" w:rsidR="008948E4" w:rsidP="34D89F4D" w:rsidRDefault="008948E4" w14:paraId="3CF2D8B6" wp14:textId="77777777" wp14:noSpellErr="1">
      <w:pPr>
        <w:jc w:val="center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35BE7C2A" wp14:textId="77777777" wp14:noSpellErr="1">
      <w:pPr>
        <w:jc w:val="center"/>
        <w:rPr>
          <w:b w:val="1"/>
          <w:bCs w:val="1"/>
          <w:sz w:val="24"/>
          <w:szCs w:val="24"/>
        </w:rPr>
      </w:pPr>
      <w:r w:rsidRPr="34D89F4D" w:rsidR="008948E4">
        <w:rPr>
          <w:b w:val="1"/>
          <w:bCs w:val="1"/>
          <w:sz w:val="24"/>
          <w:szCs w:val="24"/>
        </w:rPr>
        <w:t>DICHIARA:</w:t>
      </w:r>
    </w:p>
    <w:p xmlns:wp14="http://schemas.microsoft.com/office/word/2010/wordml" w:rsidR="008948E4" w:rsidP="34D89F4D" w:rsidRDefault="008948E4" w14:paraId="0FB78278" wp14:textId="77777777" wp14:noSpellErr="1">
      <w:pPr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5D2F0E1E" wp14:textId="77777777" wp14:noSpellErr="1">
      <w:pPr>
        <w:jc w:val="center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AI SENSI DEGLI ART. 46 E 47 DEL DPR  445/2000,</w:t>
      </w:r>
    </w:p>
    <w:p xmlns:wp14="http://schemas.microsoft.com/office/word/2010/wordml" w:rsidR="008948E4" w:rsidP="34D89F4D" w:rsidRDefault="008948E4" w14:paraId="26E78B9C" wp14:textId="77777777" wp14:noSpellErr="1">
      <w:pPr>
        <w:jc w:val="both"/>
        <w:rPr>
          <w:smallCaps w:val="1"/>
          <w:sz w:val="24"/>
          <w:szCs w:val="24"/>
        </w:rPr>
      </w:pPr>
      <w:r w:rsidRPr="34D89F4D" w:rsidR="008948E4">
        <w:rPr>
          <w:smallCaps w:val="1"/>
          <w:sz w:val="24"/>
          <w:szCs w:val="24"/>
        </w:rPr>
        <w:t xml:space="preserve">consapevole della responsabilità penale cui può andare incontro nel caso di affermazioni mendaci e delle relative sanzioni penali di cui all’art. 76 del DPR 445/2000, nonché delle conseguenze amministrative di esclusione dalle gare di cui al DECRETO LEGISLATIVO 31 MARZO 2023, N. 36 E ALLA NORMATIVA VIGENTE IN MATERIA, </w:t>
      </w:r>
    </w:p>
    <w:p xmlns:wp14="http://schemas.microsoft.com/office/word/2010/wordml" w:rsidR="008948E4" w:rsidP="34D89F4D" w:rsidRDefault="008948E4" w14:paraId="1FC39945" wp14:textId="77777777" wp14:noSpellErr="1">
      <w:pPr>
        <w:jc w:val="both"/>
        <w:rPr>
          <w:i w:val="1"/>
          <w:iCs w:val="1"/>
          <w:smallCaps w:val="1"/>
          <w:sz w:val="24"/>
          <w:szCs w:val="24"/>
        </w:rPr>
      </w:pPr>
    </w:p>
    <w:p xmlns:wp14="http://schemas.microsoft.com/office/word/2010/wordml" w:rsidR="008948E4" w:rsidP="34D89F4D" w:rsidRDefault="008948E4" w14:paraId="52560B04" wp14:textId="77777777" wp14:noSpellErr="1">
      <w:pPr>
        <w:jc w:val="both"/>
        <w:rPr>
          <w:smallCaps w:val="1"/>
          <w:sz w:val="24"/>
          <w:szCs w:val="24"/>
        </w:rPr>
      </w:pPr>
      <w:r w:rsidRPr="34D89F4D" w:rsidR="008948E4">
        <w:rPr>
          <w:i w:val="1"/>
          <w:iCs w:val="1"/>
          <w:smallCaps w:val="1"/>
          <w:sz w:val="24"/>
          <w:szCs w:val="24"/>
        </w:rPr>
        <w:t xml:space="preserve">- </w:t>
      </w:r>
      <w:r w:rsidRPr="34D89F4D" w:rsidR="008948E4">
        <w:rPr>
          <w:b w:val="1"/>
          <w:bCs w:val="1"/>
          <w:smallCaps w:val="1"/>
          <w:sz w:val="24"/>
          <w:szCs w:val="24"/>
        </w:rPr>
        <w:t>DI PARTECIPARE ALLA PROCEDURA DI AFFIDAMENTO NELLA SEGUENTE FORMA</w:t>
      </w:r>
      <w:r w:rsidRPr="34D89F4D" w:rsidR="008948E4">
        <w:rPr>
          <w:smallCaps w:val="1"/>
          <w:sz w:val="24"/>
          <w:szCs w:val="24"/>
        </w:rPr>
        <w:t>:</w:t>
      </w:r>
    </w:p>
    <w:p xmlns:wp14="http://schemas.microsoft.com/office/word/2010/wordml" w:rsidR="008948E4" w:rsidP="34D89F4D" w:rsidRDefault="008948E4" w14:paraId="0562CB0E" wp14:textId="77777777" wp14:noSpellErr="1">
      <w:pPr>
        <w:jc w:val="both"/>
        <w:rPr>
          <w:smallCaps w:val="1"/>
          <w:sz w:val="24"/>
          <w:szCs w:val="24"/>
        </w:rPr>
      </w:pPr>
    </w:p>
    <w:p xmlns:wp14="http://schemas.microsoft.com/office/word/2010/wordml" w:rsidR="008948E4" w:rsidP="34D89F4D" w:rsidRDefault="008948E4" w14:paraId="37B8EDC0" wp14:textId="77777777" wp14:noSpellErr="1">
      <w:pPr>
        <w:jc w:val="both"/>
        <w:rPr>
          <w:smallCaps w:val="1"/>
          <w:sz w:val="24"/>
          <w:szCs w:val="24"/>
        </w:rPr>
      </w:pPr>
      <w:r w:rsidRPr="34D89F4D" w:rsidR="008948E4">
        <w:rPr>
          <w:smallCaps w:val="1"/>
          <w:sz w:val="24"/>
          <w:szCs w:val="24"/>
        </w:rPr>
        <w:t>[  ]</w:t>
      </w:r>
      <w:r w:rsidRPr="34D89F4D" w:rsidR="008948E4">
        <w:rPr>
          <w:smallCaps w:val="1"/>
          <w:sz w:val="24"/>
          <w:szCs w:val="24"/>
        </w:rPr>
        <w:t xml:space="preserve">  IMPRENDITORE INDIVIDUALE (ANCHE ARTIGIANO) / SOCIETA’ (ANCHE COOPERATIVE) DI CUI ALL’ART. 65, CO. 2, LETT. A) D.LGS. N. 36/2023;</w:t>
      </w:r>
    </w:p>
    <w:p xmlns:wp14="http://schemas.microsoft.com/office/word/2010/wordml" w:rsidR="008948E4" w:rsidP="34D89F4D" w:rsidRDefault="008948E4" w14:paraId="34CE0A41" wp14:textId="77777777" wp14:noSpellErr="1">
      <w:pPr>
        <w:jc w:val="both"/>
        <w:rPr>
          <w:smallCaps w:val="1"/>
          <w:sz w:val="24"/>
          <w:szCs w:val="24"/>
        </w:rPr>
      </w:pPr>
    </w:p>
    <w:p xmlns:wp14="http://schemas.microsoft.com/office/word/2010/wordml" w:rsidR="008948E4" w:rsidP="34D89F4D" w:rsidRDefault="008948E4" w14:paraId="4B2E2F1E" wp14:textId="77777777" wp14:noSpellErr="1">
      <w:pPr>
        <w:jc w:val="both"/>
        <w:rPr>
          <w:smallCaps w:val="1"/>
          <w:sz w:val="24"/>
          <w:szCs w:val="24"/>
        </w:rPr>
      </w:pPr>
      <w:r w:rsidRPr="34D89F4D" w:rsidR="008948E4">
        <w:rPr>
          <w:smallCaps w:val="1"/>
          <w:sz w:val="24"/>
          <w:szCs w:val="24"/>
        </w:rPr>
        <w:t>[  ]</w:t>
      </w:r>
      <w:r w:rsidRPr="34D89F4D" w:rsidR="008948E4">
        <w:rPr>
          <w:smallCaps w:val="1"/>
          <w:sz w:val="24"/>
          <w:szCs w:val="24"/>
        </w:rPr>
        <w:t xml:space="preserve">  CONSORZIO DI CUI ALL’ART.  65, CO. 2, LETT. B) E C) D.LGS. N. 36/2023;</w:t>
      </w:r>
    </w:p>
    <w:p xmlns:wp14="http://schemas.microsoft.com/office/word/2010/wordml" w:rsidR="008948E4" w:rsidP="34D89F4D" w:rsidRDefault="008948E4" w14:paraId="20D69211" wp14:textId="77777777" wp14:noSpellErr="1">
      <w:pPr>
        <w:jc w:val="both"/>
        <w:rPr>
          <w:i w:val="1"/>
          <w:iCs w:val="1"/>
          <w:smallCaps w:val="1"/>
          <w:sz w:val="24"/>
          <w:szCs w:val="24"/>
        </w:rPr>
      </w:pPr>
      <w:r w:rsidRPr="34D89F4D" w:rsidR="008948E4">
        <w:rPr>
          <w:i w:val="1"/>
          <w:iCs w:val="1"/>
          <w:smallCaps w:val="1"/>
          <w:sz w:val="24"/>
          <w:szCs w:val="24"/>
        </w:rPr>
        <w:t>(INDICARE RAGIONE SOCIALE, CODICE FISCALE E P.IVA DEI SEGUENTI SOGGETTI)</w:t>
      </w:r>
    </w:p>
    <w:p xmlns:wp14="http://schemas.microsoft.com/office/word/2010/wordml" w:rsidR="008948E4" w:rsidP="34D89F4D" w:rsidRDefault="008948E4" w14:paraId="41AF25A7" wp14:textId="77777777" wp14:noSpellErr="1">
      <w:pPr>
        <w:jc w:val="both"/>
        <w:rPr>
          <w:i w:val="1"/>
          <w:iCs w:val="1"/>
          <w:smallCaps w:val="1"/>
          <w:sz w:val="24"/>
          <w:szCs w:val="24"/>
        </w:rPr>
      </w:pPr>
      <w:r w:rsidRPr="34D89F4D" w:rsidR="008948E4">
        <w:rPr>
          <w:i w:val="1"/>
          <w:iCs w:val="1"/>
          <w:smallCaps w:val="1"/>
          <w:sz w:val="24"/>
          <w:szCs w:val="24"/>
        </w:rPr>
        <w:t>IMPRESA/E ESECUTRICE/I:</w:t>
      </w:r>
    </w:p>
    <w:p xmlns:wp14="http://schemas.microsoft.com/office/word/2010/wordml" w:rsidR="008948E4" w:rsidP="61E3DF25" w:rsidRDefault="008948E4" w14:paraId="253A0F43" wp14:textId="376FD966">
      <w:pPr>
        <w:jc w:val="both"/>
        <w:rPr>
          <w:i w:val="1"/>
          <w:iCs w:val="1"/>
          <w:smallCaps w:val="1"/>
          <w:sz w:val="24"/>
          <w:szCs w:val="24"/>
        </w:rPr>
      </w:pPr>
      <w:r w:rsidRPr="61E3DF25" w:rsidR="008948E4">
        <w:rPr>
          <w:smallCaps w:val="1"/>
          <w:sz w:val="24"/>
          <w:szCs w:val="24"/>
        </w:rPr>
        <w:t>_______________________________________________________________________________</w:t>
      </w:r>
    </w:p>
    <w:p xmlns:wp14="http://schemas.microsoft.com/office/word/2010/wordml" w:rsidR="008948E4" w:rsidP="34D89F4D" w:rsidRDefault="008948E4" w14:paraId="62EBF3C5" wp14:textId="77777777" wp14:noSpellErr="1">
      <w:pPr>
        <w:jc w:val="both"/>
        <w:rPr>
          <w:i w:val="1"/>
          <w:iCs w:val="1"/>
          <w:smallCaps w:val="1"/>
          <w:sz w:val="24"/>
          <w:szCs w:val="24"/>
        </w:rPr>
      </w:pPr>
    </w:p>
    <w:p xmlns:wp14="http://schemas.microsoft.com/office/word/2010/wordml" w:rsidR="008948E4" w:rsidP="34D89F4D" w:rsidRDefault="008948E4" w14:paraId="307C4C40" wp14:textId="77777777" wp14:noSpellErr="1">
      <w:pPr>
        <w:jc w:val="both"/>
        <w:rPr>
          <w:smallCaps w:val="1"/>
          <w:sz w:val="24"/>
          <w:szCs w:val="24"/>
        </w:rPr>
      </w:pPr>
      <w:r w:rsidRPr="34D89F4D" w:rsidR="008948E4">
        <w:rPr>
          <w:smallCaps w:val="1"/>
          <w:sz w:val="24"/>
          <w:szCs w:val="24"/>
        </w:rPr>
        <w:t>[  ]</w:t>
      </w:r>
      <w:r w:rsidRPr="34D89F4D" w:rsidR="008948E4">
        <w:rPr>
          <w:smallCaps w:val="1"/>
          <w:sz w:val="24"/>
          <w:szCs w:val="24"/>
        </w:rPr>
        <w:t xml:space="preserve">  CONSORZIO DI CUI ALL’ART. 65, CO. 2, LETT. </w:t>
      </w:r>
      <w:r w:rsidRPr="34D89F4D" w:rsidR="008948E4">
        <w:rPr>
          <w:smallCaps w:val="1"/>
          <w:color w:val="000000" w:themeColor="text1" w:themeTint="FF" w:themeShade="FF"/>
          <w:sz w:val="24"/>
          <w:szCs w:val="24"/>
        </w:rPr>
        <w:t>D</w:t>
      </w:r>
      <w:r w:rsidRPr="34D89F4D" w:rsidR="008948E4">
        <w:rPr>
          <w:smallCaps w:val="1"/>
          <w:sz w:val="24"/>
          <w:szCs w:val="24"/>
        </w:rPr>
        <w:t>) D.LGS. N. 36/2023;</w:t>
      </w:r>
    </w:p>
    <w:p xmlns:wp14="http://schemas.microsoft.com/office/word/2010/wordml" w:rsidR="008948E4" w:rsidP="34D89F4D" w:rsidRDefault="008948E4" w14:paraId="228F2F3C" wp14:textId="77777777" wp14:noSpellErr="1">
      <w:pPr>
        <w:jc w:val="both"/>
        <w:rPr>
          <w:i w:val="1"/>
          <w:iCs w:val="1"/>
          <w:smallCaps w:val="1"/>
          <w:sz w:val="24"/>
          <w:szCs w:val="24"/>
        </w:rPr>
      </w:pPr>
      <w:r w:rsidRPr="34D89F4D" w:rsidR="008948E4">
        <w:rPr>
          <w:i w:val="1"/>
          <w:iCs w:val="1"/>
          <w:smallCaps w:val="1"/>
          <w:sz w:val="24"/>
          <w:szCs w:val="24"/>
        </w:rPr>
        <w:t>(INDICARE RAGIONE SOCIALE, CODICE FISCALE E P.IVA DEI SEGUENTI SOGGETTI)</w:t>
      </w:r>
    </w:p>
    <w:p xmlns:wp14="http://schemas.microsoft.com/office/word/2010/wordml" w:rsidR="008948E4" w:rsidP="34D89F4D" w:rsidRDefault="008948E4" w14:paraId="46FAA4E0" wp14:textId="77777777" wp14:noSpellErr="1">
      <w:pPr>
        <w:jc w:val="both"/>
        <w:rPr>
          <w:i w:val="1"/>
          <w:iCs w:val="1"/>
          <w:smallCaps w:val="1"/>
          <w:sz w:val="24"/>
          <w:szCs w:val="24"/>
        </w:rPr>
      </w:pPr>
      <w:r w:rsidRPr="34D89F4D" w:rsidR="008948E4">
        <w:rPr>
          <w:i w:val="1"/>
          <w:iCs w:val="1"/>
          <w:smallCaps w:val="1"/>
          <w:sz w:val="24"/>
          <w:szCs w:val="24"/>
        </w:rPr>
        <w:t>IMPRESA/E ESECUTRICE/I:</w:t>
      </w:r>
    </w:p>
    <w:p xmlns:wp14="http://schemas.microsoft.com/office/word/2010/wordml" w:rsidR="008948E4" w:rsidP="61E3DF25" w:rsidRDefault="008948E4" w14:paraId="6D98A12B" wp14:textId="292579C9">
      <w:pPr>
        <w:jc w:val="both"/>
        <w:rPr>
          <w:smallCaps w:val="1"/>
          <w:sz w:val="24"/>
          <w:szCs w:val="24"/>
        </w:rPr>
      </w:pPr>
      <w:r w:rsidRPr="61E3DF25" w:rsidR="008948E4">
        <w:rPr>
          <w:smallCaps w:val="1"/>
          <w:sz w:val="24"/>
          <w:szCs w:val="24"/>
        </w:rPr>
        <w:t>________________________________________________________________________________</w:t>
      </w:r>
    </w:p>
    <w:p xmlns:wp14="http://schemas.microsoft.com/office/word/2010/wordml" w:rsidR="008948E4" w:rsidP="34D89F4D" w:rsidRDefault="008948E4" w14:paraId="67AE7597" wp14:textId="77777777" wp14:noSpellErr="1">
      <w:pPr>
        <w:autoSpaceDE w:val="0"/>
        <w:jc w:val="both"/>
        <w:rPr>
          <w:b w:val="1"/>
          <w:bCs w:val="1"/>
          <w:sz w:val="24"/>
          <w:szCs w:val="24"/>
        </w:rPr>
      </w:pPr>
      <w:r w:rsidRPr="34D89F4D" w:rsidR="008948E4">
        <w:rPr>
          <w:sz w:val="24"/>
          <w:szCs w:val="24"/>
        </w:rPr>
        <w:t xml:space="preserve">- </w:t>
      </w:r>
      <w:r w:rsidRPr="34D89F4D" w:rsidR="008948E4">
        <w:rPr>
          <w:b w:val="1"/>
          <w:bCs w:val="1"/>
          <w:sz w:val="24"/>
          <w:szCs w:val="24"/>
        </w:rPr>
        <w:t>I MEMBRI DELL’ORGANO AMMINISTRATIVO (CONSIGLIO DI AMMINISTRAZIONE/CONSIGLIO DI GESTIONE) CUI SIA STATA CONFERITA LA LEGALE RAPPRESENTANZA O AMMINISTRATORE UNICO</w:t>
      </w:r>
    </w:p>
    <w:p xmlns:wp14="http://schemas.microsoft.com/office/word/2010/wordml" w:rsidR="008948E4" w:rsidP="34D89F4D" w:rsidRDefault="008948E4" w14:paraId="27CC7CC6" wp14:textId="77777777" wp14:noSpellErr="1">
      <w:pPr>
        <w:jc w:val="both"/>
        <w:rPr>
          <w:b w:val="1"/>
          <w:bCs w:val="1"/>
          <w:sz w:val="24"/>
          <w:szCs w:val="24"/>
        </w:rPr>
      </w:pPr>
      <w:r w:rsidRPr="34D89F4D" w:rsidR="008948E4">
        <w:rPr>
          <w:sz w:val="24"/>
          <w:szCs w:val="24"/>
        </w:rPr>
        <w:t xml:space="preserve">(indicare </w:t>
      </w:r>
      <w:r w:rsidRPr="34D89F4D" w:rsidR="008948E4">
        <w:rPr>
          <w:i w:val="1"/>
          <w:iCs w:val="1"/>
          <w:sz w:val="24"/>
          <w:szCs w:val="24"/>
        </w:rPr>
        <w:t>nome e cognome, data e luogo di nascita, residenza, qualità o carica sociale</w:t>
      </w:r>
      <w:r w:rsidRPr="34D89F4D" w:rsidR="008948E4">
        <w:rPr>
          <w:sz w:val="24"/>
          <w:szCs w:val="24"/>
        </w:rPr>
        <w:t xml:space="preserve"> – con la specifica della presenza di eventuali </w:t>
      </w:r>
      <w:r w:rsidRPr="34D89F4D" w:rsidR="008948E4">
        <w:rPr>
          <w:b w:val="1"/>
          <w:bCs w:val="1"/>
          <w:i w:val="1"/>
          <w:iCs w:val="1"/>
          <w:sz w:val="24"/>
          <w:szCs w:val="24"/>
        </w:rPr>
        <w:t>firme congiunte precisando se per ordinaria o straordinaria amministrazione</w:t>
      </w:r>
      <w:r w:rsidRPr="34D89F4D" w:rsidR="008948E4">
        <w:rPr>
          <w:sz w:val="24"/>
          <w:szCs w:val="24"/>
        </w:rPr>
        <w:t>)</w:t>
      </w:r>
      <w:r w:rsidRPr="34D89F4D" w:rsidR="008948E4">
        <w:rPr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="008948E4" w:rsidP="34D89F4D" w:rsidRDefault="008948E4" w14:paraId="2D4C4241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75B016EE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2946DB82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70EA074F" wp14:textId="77777777" wp14:noSpellErr="1">
      <w:pPr>
        <w:numPr>
          <w:ilvl w:val="0"/>
          <w:numId w:val="3"/>
        </w:numPr>
        <w:autoSpaceDE w:val="0"/>
        <w:ind w:left="0" w:firstLine="0"/>
        <w:jc w:val="both"/>
        <w:rPr>
          <w:b w:val="1"/>
          <w:bCs w:val="1"/>
          <w:sz w:val="24"/>
          <w:szCs w:val="24"/>
        </w:rPr>
      </w:pPr>
      <w:r w:rsidRPr="34D89F4D" w:rsidR="008948E4">
        <w:rPr>
          <w:b w:val="1"/>
          <w:bCs w:val="1"/>
          <w:sz w:val="24"/>
          <w:szCs w:val="24"/>
        </w:rPr>
        <w:t>I MEMBRI DELL’ORGANO DI DIREZIONE O SOGGETTI MUNITI DEL POTERE DI DIREZIONE</w:t>
      </w:r>
    </w:p>
    <w:p xmlns:wp14="http://schemas.microsoft.com/office/word/2010/wordml" w:rsidR="008948E4" w:rsidP="34D89F4D" w:rsidRDefault="008948E4" w14:paraId="31DFBAE6" wp14:textId="77777777" wp14:noSpellErr="1">
      <w:pPr>
        <w:tabs>
          <w:tab w:val="left" w:pos="720"/>
        </w:tabs>
        <w:spacing w:line="240" w:lineRule="atLeast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(indicare </w:t>
      </w:r>
      <w:r w:rsidRPr="34D89F4D" w:rsidR="008948E4">
        <w:rPr>
          <w:i w:val="1"/>
          <w:iCs w:val="1"/>
          <w:sz w:val="24"/>
          <w:szCs w:val="24"/>
        </w:rPr>
        <w:t>nome e cognome, data e luogo di nascita, residenza, qualità o carica sociale</w:t>
      </w:r>
      <w:r w:rsidRPr="34D89F4D" w:rsidR="008948E4">
        <w:rPr>
          <w:sz w:val="24"/>
          <w:szCs w:val="24"/>
        </w:rPr>
        <w:t>)</w:t>
      </w:r>
    </w:p>
    <w:p xmlns:wp14="http://schemas.microsoft.com/office/word/2010/wordml" w:rsidR="008948E4" w:rsidP="34D89F4D" w:rsidRDefault="008948E4" w14:paraId="026EE784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7CE0A507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5997CC1D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1858B939" wp14:textId="77777777" wp14:noSpellErr="1">
      <w:pPr>
        <w:autoSpaceDE w:val="0"/>
        <w:jc w:val="both"/>
        <w:rPr>
          <w:b w:val="1"/>
          <w:bCs w:val="1"/>
          <w:sz w:val="24"/>
          <w:szCs w:val="24"/>
        </w:rPr>
      </w:pPr>
      <w:r w:rsidRPr="34D89F4D" w:rsidR="008948E4">
        <w:rPr>
          <w:sz w:val="24"/>
          <w:szCs w:val="24"/>
        </w:rPr>
        <w:t xml:space="preserve">- </w:t>
      </w:r>
      <w:r w:rsidRPr="34D89F4D" w:rsidR="008948E4">
        <w:rPr>
          <w:b w:val="1"/>
          <w:bCs w:val="1"/>
          <w:sz w:val="24"/>
          <w:szCs w:val="24"/>
        </w:rPr>
        <w:t>I MEMBRI DELL’ORGANO DI VIGILANZA O SOGGETTI MUNITI DI POTERE DI VIGILANZA/CONTROLLO</w:t>
      </w:r>
    </w:p>
    <w:p xmlns:wp14="http://schemas.microsoft.com/office/word/2010/wordml" w:rsidR="008948E4" w:rsidP="34D89F4D" w:rsidRDefault="008948E4" w14:paraId="44DB7351" wp14:textId="77777777" wp14:noSpellErr="1">
      <w:pPr>
        <w:tabs>
          <w:tab w:val="left" w:pos="720"/>
        </w:tabs>
        <w:spacing w:line="240" w:lineRule="atLeast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(indicare </w:t>
      </w:r>
      <w:r w:rsidRPr="34D89F4D" w:rsidR="008948E4">
        <w:rPr>
          <w:i w:val="1"/>
          <w:iCs w:val="1"/>
          <w:sz w:val="24"/>
          <w:szCs w:val="24"/>
        </w:rPr>
        <w:t>nome e cognome, data e luogo di nascita, residenza, qualità o carica sociale</w:t>
      </w:r>
      <w:r w:rsidRPr="34D89F4D" w:rsidR="008948E4">
        <w:rPr>
          <w:sz w:val="24"/>
          <w:szCs w:val="24"/>
        </w:rPr>
        <w:t>)</w:t>
      </w:r>
    </w:p>
    <w:p xmlns:wp14="http://schemas.microsoft.com/office/word/2010/wordml" w:rsidR="008948E4" w:rsidP="34D89F4D" w:rsidRDefault="008948E4" w14:paraId="077085B6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1CE334A8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110FFD37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6EAF5C0A" wp14:textId="77777777" wp14:noSpellErr="1">
      <w:pPr>
        <w:autoSpaceDE w:val="0"/>
        <w:jc w:val="both"/>
        <w:rPr>
          <w:b w:val="1"/>
          <w:bCs w:val="1"/>
          <w:sz w:val="24"/>
          <w:szCs w:val="24"/>
        </w:rPr>
      </w:pPr>
      <w:r w:rsidRPr="34D89F4D" w:rsidR="008948E4">
        <w:rPr>
          <w:sz w:val="24"/>
          <w:szCs w:val="24"/>
        </w:rPr>
        <w:t xml:space="preserve">- </w:t>
      </w:r>
      <w:r w:rsidRPr="34D89F4D" w:rsidR="008948E4">
        <w:rPr>
          <w:b w:val="1"/>
          <w:bCs w:val="1"/>
          <w:sz w:val="24"/>
          <w:szCs w:val="24"/>
        </w:rPr>
        <w:t>ALTRI SOGGETTI MUNITI DEL POTERE DI RAPPRESENTANZA DIVERSI DAI COMPONENTI DELL’ORGANO AMMINISTRATIVO, COMPRESI</w:t>
      </w:r>
      <w:r w:rsidRPr="34D89F4D" w:rsidR="008948E4">
        <w:rPr>
          <w:sz w:val="24"/>
          <w:szCs w:val="24"/>
        </w:rPr>
        <w:t xml:space="preserve"> </w:t>
      </w:r>
      <w:r w:rsidRPr="34D89F4D" w:rsidR="008948E4">
        <w:rPr>
          <w:b w:val="1"/>
          <w:bCs w:val="1"/>
          <w:sz w:val="24"/>
          <w:szCs w:val="24"/>
        </w:rPr>
        <w:t>I PROCURATORI CON PROCURA GENERALE, I PROCURATORI SPECIALI MUNITI DI POTERE DECISIONALE DI PARTICOLARE AMPIEZZA E RIFERITI AD UNA PLURALITA’ DI OGGETTI E GLI INSTITORI</w:t>
      </w:r>
    </w:p>
    <w:p xmlns:wp14="http://schemas.microsoft.com/office/word/2010/wordml" w:rsidR="008948E4" w:rsidP="34D89F4D" w:rsidRDefault="008948E4" w14:paraId="4B3F731C" wp14:textId="77777777" wp14:noSpellErr="1">
      <w:pPr>
        <w:tabs>
          <w:tab w:val="left" w:pos="720"/>
        </w:tabs>
        <w:spacing w:line="240" w:lineRule="atLeast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(indicare </w:t>
      </w:r>
      <w:r w:rsidRPr="34D89F4D" w:rsidR="008948E4">
        <w:rPr>
          <w:i w:val="1"/>
          <w:iCs w:val="1"/>
          <w:sz w:val="24"/>
          <w:szCs w:val="24"/>
        </w:rPr>
        <w:t xml:space="preserve">nome e cognome, data e luogo di nascita, residenza, qualità o carica sociale – </w:t>
      </w:r>
      <w:r w:rsidRPr="34D89F4D" w:rsidR="008948E4">
        <w:rPr>
          <w:b w:val="1"/>
          <w:bCs w:val="1"/>
          <w:i w:val="1"/>
          <w:iCs w:val="1"/>
          <w:sz w:val="24"/>
          <w:szCs w:val="24"/>
          <w:u w:val="single"/>
        </w:rPr>
        <w:t>ATTENZIONE NON INSERIRE I MERI PROCURATORI AD NEGOTIA</w:t>
      </w:r>
      <w:r w:rsidRPr="34D89F4D" w:rsidR="008948E4">
        <w:rPr>
          <w:b w:val="1"/>
          <w:bCs w:val="1"/>
          <w:sz w:val="24"/>
          <w:szCs w:val="24"/>
        </w:rPr>
        <w:t>)</w:t>
      </w:r>
      <w:r w:rsidRPr="34D89F4D" w:rsidR="008948E4">
        <w:rPr>
          <w:sz w:val="24"/>
          <w:szCs w:val="24"/>
        </w:rPr>
        <w:t>:</w:t>
      </w:r>
    </w:p>
    <w:p xmlns:wp14="http://schemas.microsoft.com/office/word/2010/wordml" w:rsidR="008948E4" w:rsidP="34D89F4D" w:rsidRDefault="008948E4" w14:paraId="00AE2BDD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2098D703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6B699379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0F7467E3" wp14:textId="77777777" wp14:noSpellErr="1">
      <w:pPr>
        <w:autoSpaceDE w:val="0"/>
        <w:jc w:val="both"/>
        <w:rPr>
          <w:b w:val="1"/>
          <w:bCs w:val="1"/>
          <w:sz w:val="24"/>
          <w:szCs w:val="24"/>
        </w:rPr>
      </w:pPr>
      <w:r w:rsidRPr="34D89F4D" w:rsidR="008948E4">
        <w:rPr>
          <w:sz w:val="24"/>
          <w:szCs w:val="24"/>
        </w:rPr>
        <w:t xml:space="preserve">- </w:t>
      </w:r>
      <w:r w:rsidRPr="34D89F4D" w:rsidR="008948E4">
        <w:rPr>
          <w:b w:val="1"/>
          <w:bCs w:val="1"/>
          <w:sz w:val="24"/>
          <w:szCs w:val="24"/>
        </w:rPr>
        <w:t>ALTRI SOGGETTI</w:t>
      </w:r>
    </w:p>
    <w:p xmlns:wp14="http://schemas.microsoft.com/office/word/2010/wordml" w:rsidR="008948E4" w:rsidP="34D89F4D" w:rsidRDefault="008948E4" w14:paraId="3FE9F23F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36361CAB" wp14:textId="77777777" wp14:noSpellErr="1">
      <w:p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I DIRETTORI TECNICI (se presenti) SONO I SIGNORI: </w:t>
      </w:r>
    </w:p>
    <w:p xmlns:wp14="http://schemas.microsoft.com/office/word/2010/wordml" w:rsidR="008948E4" w:rsidP="34D89F4D" w:rsidRDefault="008948E4" w14:paraId="6A69D595" wp14:textId="77777777" wp14:noSpellErr="1">
      <w:pPr>
        <w:ind w:left="357" w:hanging="357"/>
        <w:rPr>
          <w:i w:val="1"/>
          <w:iCs w:val="1"/>
          <w:sz w:val="24"/>
          <w:szCs w:val="24"/>
        </w:rPr>
      </w:pPr>
      <w:r w:rsidRPr="34D89F4D" w:rsidR="008948E4">
        <w:rPr>
          <w:sz w:val="24"/>
          <w:szCs w:val="24"/>
        </w:rPr>
        <w:t xml:space="preserve">(indicare </w:t>
      </w:r>
      <w:r w:rsidRPr="34D89F4D" w:rsidR="008948E4">
        <w:rPr>
          <w:i w:val="1"/>
          <w:iCs w:val="1"/>
          <w:sz w:val="24"/>
          <w:szCs w:val="24"/>
        </w:rPr>
        <w:t>nome e cognome, data e luogo di nascita, residenza)</w:t>
      </w:r>
    </w:p>
    <w:p xmlns:wp14="http://schemas.microsoft.com/office/word/2010/wordml" w:rsidR="008948E4" w:rsidP="34D89F4D" w:rsidRDefault="008948E4" w14:paraId="69874BEF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06A14D2F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1F72F646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597A8029" wp14:textId="77777777" wp14:noSpellErr="1">
      <w:p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GLI AMMINISTRATORI DI FATTO SONO I SIGNORI:</w:t>
      </w:r>
    </w:p>
    <w:p xmlns:wp14="http://schemas.microsoft.com/office/word/2010/wordml" w:rsidR="008948E4" w:rsidP="34D89F4D" w:rsidRDefault="008948E4" w14:paraId="62B56280" wp14:textId="77777777" wp14:noSpellErr="1">
      <w:p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- _________________________</w:t>
      </w:r>
    </w:p>
    <w:p xmlns:wp14="http://schemas.microsoft.com/office/word/2010/wordml" w:rsidR="008948E4" w:rsidP="34D89F4D" w:rsidRDefault="008948E4" w14:paraId="64684CBA" wp14:textId="77777777" wp14:noSpellErr="1">
      <w:p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- _________________________</w:t>
      </w:r>
    </w:p>
    <w:p xmlns:wp14="http://schemas.microsoft.com/office/word/2010/wordml" w:rsidR="008948E4" w:rsidP="34D89F4D" w:rsidRDefault="008948E4" w14:paraId="08CE6F91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61CDCEAD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102F6BE8" wp14:textId="77777777" wp14:noSpellErr="1">
      <w:pPr>
        <w:autoSpaceDE w:val="0"/>
        <w:jc w:val="both"/>
        <w:rPr>
          <w:i w:val="1"/>
          <w:iCs w:val="1"/>
          <w:color w:val="000000" w:themeColor="text1" w:themeTint="FF" w:themeShade="FF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(PER SNC, SAS, ALTRO TIPO DI SOCIETA’</w:t>
      </w:r>
      <w:r w:rsidRPr="34D89F4D" w:rsidR="008948E4">
        <w:rPr>
          <w:i w:val="1"/>
          <w:iCs w:val="1"/>
          <w:color w:val="000000" w:themeColor="text1" w:themeTint="FF" w:themeShade="FF"/>
          <w:sz w:val="24"/>
          <w:szCs w:val="24"/>
        </w:rPr>
        <w:t>)</w:t>
      </w:r>
    </w:p>
    <w:p xmlns:wp14="http://schemas.microsoft.com/office/word/2010/wordml" w:rsidR="008948E4" w:rsidP="34D89F4D" w:rsidRDefault="008948E4" w14:paraId="6E1FC050" wp14:textId="77777777" wp14:noSpellErr="1">
      <w:p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I SOCI</w:t>
      </w:r>
      <w:r w:rsidRPr="34D89F4D">
        <w:rPr>
          <w:rStyle w:val="Rimandonotaapidipagina2"/>
          <w:sz w:val="24"/>
          <w:szCs w:val="24"/>
        </w:rPr>
        <w:footnoteReference w:id="1"/>
      </w:r>
      <w:r w:rsidRPr="34D89F4D" w:rsidR="008948E4">
        <w:rPr>
          <w:sz w:val="24"/>
          <w:szCs w:val="24"/>
        </w:rPr>
        <w:t xml:space="preserve"> SONO I SIGNORI:</w:t>
      </w:r>
    </w:p>
    <w:p xmlns:wp14="http://schemas.microsoft.com/office/word/2010/wordml" w:rsidR="008948E4" w:rsidP="34D89F4D" w:rsidRDefault="008948E4" w14:paraId="6146A2E2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633F0DA4" wp14:textId="77777777" wp14:noSpellErr="1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_________________________</w:t>
      </w:r>
    </w:p>
    <w:p xmlns:wp14="http://schemas.microsoft.com/office/word/2010/wordml" w:rsidR="008948E4" w:rsidP="34D89F4D" w:rsidRDefault="008948E4" w14:paraId="6BB9E253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2192A841" wp14:textId="77777777" wp14:noSpellErr="1">
      <w:pPr>
        <w:autoSpaceDE w:val="0"/>
        <w:jc w:val="center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oppure, in caso di soci persone giuridiche</w:t>
      </w:r>
    </w:p>
    <w:p xmlns:wp14="http://schemas.microsoft.com/office/word/2010/wordml" w:rsidR="008948E4" w:rsidP="34D89F4D" w:rsidRDefault="008948E4" w14:paraId="23DE523C" wp14:textId="77777777" wp14:noSpellErr="1">
      <w:pPr>
        <w:autoSpaceDE w:val="0"/>
        <w:jc w:val="both"/>
        <w:rPr>
          <w:i w:val="1"/>
          <w:iCs w:val="1"/>
          <w:sz w:val="24"/>
          <w:szCs w:val="24"/>
        </w:rPr>
      </w:pPr>
    </w:p>
    <w:p xmlns:wp14="http://schemas.microsoft.com/office/word/2010/wordml" w:rsidR="008948E4" w:rsidP="34D89F4D" w:rsidRDefault="008948E4" w14:paraId="31BB9E42" wp14:textId="77777777" wp14:noSpellErr="1">
      <w:pPr>
        <w:autoSpaceDE w:val="0"/>
        <w:jc w:val="both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I SOCI SONO:</w:t>
      </w:r>
    </w:p>
    <w:p xmlns:wp14="http://schemas.microsoft.com/office/word/2010/wordml" w:rsidR="008948E4" w:rsidP="34D89F4D" w:rsidRDefault="008948E4" w14:paraId="4A2ABB57" wp14:textId="77777777" wp14:noSpellErr="1">
      <w:pPr>
        <w:autoSpaceDE w:val="0"/>
        <w:jc w:val="both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- _________________________</w:t>
      </w:r>
    </w:p>
    <w:p xmlns:wp14="http://schemas.microsoft.com/office/word/2010/wordml" w:rsidR="008948E4" w:rsidP="34D89F4D" w:rsidRDefault="008948E4" w14:paraId="60721CB3" wp14:textId="77777777" wp14:noSpellErr="1">
      <w:pPr>
        <w:autoSpaceDE w:val="0"/>
        <w:jc w:val="both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- _________________________</w:t>
      </w:r>
    </w:p>
    <w:p xmlns:wp14="http://schemas.microsoft.com/office/word/2010/wordml" w:rsidR="008948E4" w:rsidP="34D89F4D" w:rsidRDefault="008948E4" w14:paraId="52E56223" wp14:textId="77777777" wp14:noSpellErr="1">
      <w:pPr>
        <w:autoSpaceDE w:val="0"/>
        <w:jc w:val="both"/>
        <w:rPr>
          <w:i w:val="1"/>
          <w:iCs w:val="1"/>
          <w:sz w:val="24"/>
          <w:szCs w:val="24"/>
        </w:rPr>
      </w:pPr>
    </w:p>
    <w:p xmlns:wp14="http://schemas.microsoft.com/office/word/2010/wordml" w:rsidR="008948E4" w:rsidP="34D89F4D" w:rsidRDefault="008948E4" w14:paraId="64F26616" wp14:textId="77777777" wp14:noSpellErr="1">
      <w:pPr>
        <w:autoSpaceDE w:val="0"/>
        <w:jc w:val="both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color w:val="000000" w:themeColor="text1" w:themeTint="FF" w:themeShade="FF"/>
          <w:sz w:val="24"/>
          <w:szCs w:val="24"/>
        </w:rPr>
        <w:t>GLI AMMINISTRATORI</w:t>
      </w:r>
      <w:r w:rsidRPr="34D89F4D" w:rsidR="008948E4">
        <w:rPr>
          <w:i w:val="1"/>
          <w:iCs w:val="1"/>
          <w:sz w:val="24"/>
          <w:szCs w:val="24"/>
        </w:rPr>
        <w:t xml:space="preserve"> SONO I SIGNORI:</w:t>
      </w:r>
    </w:p>
    <w:p xmlns:wp14="http://schemas.microsoft.com/office/word/2010/wordml" w:rsidR="008948E4" w:rsidP="34D89F4D" w:rsidRDefault="008948E4" w14:paraId="6E02DFC3" wp14:textId="77777777" wp14:noSpellErr="1">
      <w:pPr>
        <w:autoSpaceDE w:val="0"/>
        <w:jc w:val="both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- _________________________</w:t>
      </w:r>
    </w:p>
    <w:p xmlns:wp14="http://schemas.microsoft.com/office/word/2010/wordml" w:rsidR="008948E4" w:rsidP="34D89F4D" w:rsidRDefault="008948E4" w14:paraId="1038FC89" wp14:textId="77777777" wp14:noSpellErr="1">
      <w:pPr>
        <w:autoSpaceDE w:val="0"/>
        <w:jc w:val="both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- _________________________</w:t>
      </w:r>
    </w:p>
    <w:p xmlns:wp14="http://schemas.microsoft.com/office/word/2010/wordml" w:rsidR="008948E4" w:rsidP="34D89F4D" w:rsidRDefault="008948E4" w14:paraId="07547A01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5043CB0F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54772271" wp14:textId="77777777" wp14:noSpellErr="1">
      <w:pPr>
        <w:autoSpaceDE w:val="0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- </w:t>
      </w:r>
      <w:r w:rsidRPr="34D89F4D" w:rsidR="008948E4">
        <w:rPr>
          <w:b w:val="1"/>
          <w:bCs w:val="1"/>
          <w:sz w:val="24"/>
          <w:szCs w:val="24"/>
        </w:rPr>
        <w:t>DICHIARA ALTRESI’</w:t>
      </w:r>
      <w:r w:rsidRPr="34D89F4D" w:rsidR="008948E4">
        <w:rPr>
          <w:sz w:val="24"/>
          <w:szCs w:val="24"/>
        </w:rPr>
        <w:t>:</w:t>
      </w:r>
    </w:p>
    <w:p xmlns:wp14="http://schemas.microsoft.com/office/word/2010/wordml" w:rsidR="008948E4" w:rsidP="34D89F4D" w:rsidRDefault="008948E4" w14:paraId="07459315" wp14:textId="77777777" wp14:noSpellErr="1">
      <w:pPr>
        <w:tabs>
          <w:tab w:val="left" w:pos="284"/>
        </w:tabs>
        <w:spacing w:line="360" w:lineRule="auto"/>
        <w:ind w:left="720"/>
        <w:jc w:val="both"/>
        <w:rPr>
          <w:i w:val="1"/>
          <w:iCs w:val="1"/>
          <w:sz w:val="24"/>
          <w:szCs w:val="24"/>
        </w:rPr>
      </w:pPr>
    </w:p>
    <w:p xmlns:wp14="http://schemas.microsoft.com/office/word/2010/wordml" w:rsidR="008948E4" w:rsidP="34D89F4D" w:rsidRDefault="008948E4" w14:paraId="1B145183" wp14:textId="77777777" wp14:noSpellErr="1">
      <w:pPr>
        <w:tabs>
          <w:tab w:val="left" w:pos="284"/>
        </w:tabs>
        <w:spacing w:line="360" w:lineRule="auto"/>
        <w:jc w:val="both"/>
        <w:rPr>
          <w:caps w:val="1"/>
          <w:sz w:val="24"/>
          <w:szCs w:val="24"/>
        </w:rPr>
      </w:pPr>
      <w:r w:rsidRPr="34D89F4D" w:rsidR="008948E4">
        <w:rPr>
          <w:sz w:val="24"/>
          <w:szCs w:val="24"/>
        </w:rPr>
        <w:t>1. che l’offerta economica presentata è remunerativa giacché per la sua formulazione ha preso atto e tenuto conto</w:t>
      </w:r>
      <w:r w:rsidRPr="34D89F4D" w:rsidR="008948E4">
        <w:rPr>
          <w:caps w:val="1"/>
          <w:sz w:val="24"/>
          <w:szCs w:val="24"/>
        </w:rPr>
        <w:t>:</w:t>
      </w:r>
    </w:p>
    <w:p xmlns:wp14="http://schemas.microsoft.com/office/word/2010/wordml" w:rsidR="008948E4" w:rsidP="34D89F4D" w:rsidRDefault="008948E4" w14:paraId="3920C181" wp14:textId="77777777" wp14:noSpellErr="1">
      <w:pPr>
        <w:pStyle w:val="western"/>
        <w:numPr>
          <w:ilvl w:val="1"/>
          <w:numId w:val="2"/>
        </w:numPr>
        <w:tabs>
          <w:tab w:val="left" w:pos="851"/>
        </w:tabs>
        <w:spacing w:before="62" w:after="62" w:line="360" w:lineRule="auto"/>
        <w:ind w:left="0" w:firstLine="0"/>
        <w:rPr>
          <w:sz w:val="24"/>
          <w:szCs w:val="24"/>
        </w:rPr>
      </w:pPr>
      <w:r w:rsidRPr="34D89F4D" w:rsidR="008948E4">
        <w:rPr>
          <w:sz w:val="24"/>
          <w:szCs w:val="24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xmlns:wp14="http://schemas.microsoft.com/office/word/2010/wordml" w:rsidR="008948E4" w:rsidP="34D89F4D" w:rsidRDefault="008948E4" w14:paraId="3A0D30A2" wp14:textId="77777777" wp14:noSpellErr="1">
      <w:pPr>
        <w:pStyle w:val="western"/>
        <w:numPr>
          <w:ilvl w:val="1"/>
          <w:numId w:val="2"/>
        </w:numPr>
        <w:tabs>
          <w:tab w:val="left" w:pos="851"/>
        </w:tabs>
        <w:spacing w:before="62" w:after="62" w:line="360" w:lineRule="auto"/>
        <w:ind w:left="0" w:firstLine="0"/>
        <w:rPr>
          <w:sz w:val="24"/>
          <w:szCs w:val="24"/>
        </w:rPr>
      </w:pPr>
      <w:r w:rsidRPr="34D89F4D" w:rsidR="008948E4">
        <w:rPr>
          <w:sz w:val="24"/>
          <w:szCs w:val="24"/>
        </w:rPr>
        <w:t xml:space="preserve">di tutte le circostanze generali, particolari e locali, nessuna esclusa ed eccettuata, </w:t>
      </w:r>
      <w:r w:rsidRPr="34D89F4D" w:rsidR="008948E4">
        <w:rPr>
          <w:i w:val="1"/>
          <w:iCs w:val="1"/>
          <w:color w:val="C9211E"/>
          <w:sz w:val="24"/>
          <w:szCs w:val="24"/>
        </w:rPr>
        <w:t>[in caso di pubblicazione dei prezzi di riferimento da parte dell’ANAC inserire:</w:t>
      </w:r>
      <w:r w:rsidRPr="34D89F4D" w:rsidR="008948E4">
        <w:rPr>
          <w:b w:val="1"/>
          <w:bCs w:val="1"/>
          <w:i w:val="1"/>
          <w:iCs w:val="1"/>
          <w:color w:val="C9211E"/>
          <w:sz w:val="24"/>
          <w:szCs w:val="24"/>
        </w:rPr>
        <w:t xml:space="preserve"> </w:t>
      </w:r>
      <w:r w:rsidRPr="34D89F4D" w:rsidR="008948E4">
        <w:rPr>
          <w:color w:val="C9211E"/>
          <w:sz w:val="24"/>
          <w:szCs w:val="24"/>
        </w:rPr>
        <w:t>“ivi compresi i prezzi di riferimento pubblicati dall’ANAC”</w:t>
      </w:r>
      <w:r w:rsidRPr="34D89F4D" w:rsidR="008948E4">
        <w:rPr>
          <w:i w:val="1"/>
          <w:iCs w:val="1"/>
          <w:color w:val="C9211E"/>
          <w:sz w:val="24"/>
          <w:szCs w:val="24"/>
        </w:rPr>
        <w:t>]</w:t>
      </w:r>
      <w:r w:rsidRPr="34D89F4D" w:rsidR="008948E4">
        <w:rPr>
          <w:sz w:val="24"/>
          <w:szCs w:val="24"/>
        </w:rPr>
        <w:t xml:space="preserve"> che possono avere influito o influire sia sulla prestazione dei </w:t>
      </w:r>
      <w:r w:rsidRPr="34D89F4D" w:rsidR="008948E4">
        <w:rPr>
          <w:i w:val="1"/>
          <w:iCs w:val="1"/>
          <w:sz w:val="24"/>
          <w:szCs w:val="24"/>
        </w:rPr>
        <w:t>servizi/fornitura</w:t>
      </w:r>
      <w:r w:rsidRPr="34D89F4D" w:rsidR="008948E4">
        <w:rPr>
          <w:sz w:val="24"/>
          <w:szCs w:val="24"/>
        </w:rPr>
        <w:t>, sia sulla determinazione della propria offerta;</w:t>
      </w:r>
    </w:p>
    <w:p xmlns:wp14="http://schemas.microsoft.com/office/word/2010/wordml" w:rsidR="008948E4" w:rsidP="34D89F4D" w:rsidRDefault="008948E4" w14:paraId="6537F28F" wp14:textId="77777777" wp14:noSpellErr="1">
      <w:pPr>
        <w:pStyle w:val="western"/>
        <w:tabs>
          <w:tab w:val="left" w:pos="851"/>
        </w:tabs>
        <w:spacing w:before="62" w:after="62" w:line="360" w:lineRule="auto"/>
        <w:ind w:left="1440"/>
        <w:rPr>
          <w:sz w:val="24"/>
          <w:szCs w:val="24"/>
        </w:rPr>
      </w:pPr>
    </w:p>
    <w:p xmlns:wp14="http://schemas.microsoft.com/office/word/2010/wordml" w:rsidR="008948E4" w:rsidP="34D89F4D" w:rsidRDefault="008948E4" w14:paraId="328AE9CD" wp14:textId="77777777" wp14:noSpellErr="1">
      <w:pPr>
        <w:pStyle w:val="NormaleWeb"/>
        <w:tabs>
          <w:tab w:val="left" w:pos="60"/>
          <w:tab w:val="left" w:pos="284"/>
        </w:tabs>
        <w:suppressAutoHyphens w:val="0"/>
        <w:spacing w:before="0" w:after="0" w:line="360" w:lineRule="auto"/>
        <w:jc w:val="both"/>
        <w:rPr>
          <w:sz w:val="24"/>
          <w:szCs w:val="24"/>
          <w:lang w:eastAsia="it-IT"/>
        </w:rPr>
      </w:pPr>
      <w:r w:rsidRPr="34D89F4D" w:rsidR="008948E4">
        <w:rPr>
          <w:kern w:val="2"/>
          <w:sz w:val="24"/>
          <w:szCs w:val="24"/>
          <w:lang w:eastAsia="it-IT"/>
        </w:rPr>
        <w:t xml:space="preserve">2. </w:t>
      </w:r>
      <w:r w:rsidRPr="34D89F4D" w:rsidR="008948E4">
        <w:rPr>
          <w:kern w:val="2"/>
          <w:sz w:val="24"/>
          <w:szCs w:val="24"/>
          <w:lang w:eastAsia="it-IT"/>
        </w:rPr>
        <w:t>di essere informato, ai sensi e per gli effetti del Regolamento GDPR (2016/679/UE), che i dati personali raccolti saranno trattati, anche con strumenti informatici, esclusivamente nell’ambito della presente procedura;</w:t>
      </w:r>
    </w:p>
    <w:p xmlns:wp14="http://schemas.microsoft.com/office/word/2010/wordml" w:rsidR="008948E4" w:rsidP="34D89F4D" w:rsidRDefault="008948E4" w14:paraId="6DFB9E20" wp14:textId="77777777" wp14:noSpellErr="1">
      <w:pPr>
        <w:pStyle w:val="western"/>
        <w:keepNext w:val="1"/>
        <w:spacing w:before="62" w:after="62" w:line="276" w:lineRule="auto"/>
        <w:rPr>
          <w:b w:val="1"/>
          <w:bCs w:val="1"/>
          <w:sz w:val="24"/>
          <w:szCs w:val="24"/>
        </w:rPr>
      </w:pPr>
    </w:p>
    <w:p xmlns:wp14="http://schemas.microsoft.com/office/word/2010/wordml" w:rsidR="008948E4" w:rsidP="34D89F4D" w:rsidRDefault="008948E4" w14:paraId="40FB806A" wp14:textId="77777777" wp14:noSpellErr="1">
      <w:pPr>
        <w:pStyle w:val="western"/>
        <w:spacing w:before="62" w:after="62" w:line="276" w:lineRule="auto"/>
        <w:rPr>
          <w:i w:val="1"/>
          <w:iCs w:val="1"/>
          <w:sz w:val="24"/>
          <w:szCs w:val="24"/>
        </w:rPr>
      </w:pPr>
      <w:r w:rsidRPr="34D89F4D" w:rsidR="008948E4">
        <w:rPr>
          <w:i w:val="1"/>
          <w:iCs w:val="1"/>
          <w:sz w:val="24"/>
          <w:szCs w:val="24"/>
        </w:rPr>
        <w:t>(In caso di ammissione al concordato preventivo con continuità aziendale di cui all’articolo 372 del decreto legislativo 12 gennaio 2019, n. 14)</w:t>
      </w:r>
    </w:p>
    <w:p xmlns:wp14="http://schemas.microsoft.com/office/word/2010/wordml" w:rsidR="008948E4" w:rsidP="34D89F4D" w:rsidRDefault="008948E4" w14:paraId="5DB12A98" wp14:textId="77777777" wp14:noSpellErr="1">
      <w:pPr>
        <w:pStyle w:val="western"/>
        <w:spacing w:before="62" w:after="62" w:line="276" w:lineRule="auto"/>
        <w:rPr>
          <w:sz w:val="24"/>
          <w:szCs w:val="24"/>
        </w:rPr>
      </w:pPr>
      <w:r w:rsidRPr="34D89F4D" w:rsidR="008948E4">
        <w:rPr>
          <w:sz w:val="24"/>
          <w:szCs w:val="24"/>
        </w:rPr>
        <w:t>3. Dichiarazioni in caso di sottoposizione a concordato preventivo con continuità aziendale</w:t>
      </w:r>
    </w:p>
    <w:p xmlns:wp14="http://schemas.microsoft.com/office/word/2010/wordml" w:rsidR="008948E4" w:rsidP="34D89F4D" w:rsidRDefault="008948E4" w14:paraId="6ECA1781" wp14:textId="77777777" wp14:noSpellErr="1">
      <w:pPr>
        <w:pStyle w:val="western"/>
        <w:spacing w:before="62" w:after="62" w:line="276" w:lineRule="auto"/>
        <w:rPr>
          <w:sz w:val="24"/>
          <w:szCs w:val="24"/>
        </w:rPr>
      </w:pPr>
      <w:r w:rsidRPr="34D89F4D" w:rsidR="008948E4">
        <w:rPr>
          <w:sz w:val="24"/>
          <w:szCs w:val="24"/>
        </w:rPr>
        <w:t>- Indicare la data del provvedimento di ammissione al concordato e il soggetto emittente</w:t>
      </w:r>
    </w:p>
    <w:p xmlns:wp14="http://schemas.microsoft.com/office/word/2010/wordml" w:rsidR="008948E4" w:rsidP="34D89F4D" w:rsidRDefault="008948E4" w14:paraId="3444C8B8" wp14:textId="77777777" wp14:noSpellErr="1">
      <w:pPr>
        <w:pStyle w:val="western"/>
        <w:spacing w:before="62" w:after="62" w:line="276" w:lineRule="auto"/>
        <w:rPr>
          <w:sz w:val="24"/>
          <w:szCs w:val="24"/>
        </w:rPr>
      </w:pPr>
      <w:r w:rsidRPr="34D89F4D" w:rsidR="008948E4">
        <w:rPr>
          <w:sz w:val="24"/>
          <w:szCs w:val="24"/>
        </w:rPr>
        <w:t>………………………………………………………………………………………………………</w:t>
      </w:r>
    </w:p>
    <w:p xmlns:wp14="http://schemas.microsoft.com/office/word/2010/wordml" w:rsidR="008948E4" w:rsidP="34D89F4D" w:rsidRDefault="008948E4" w14:paraId="7B03DDFC" wp14:textId="77777777" wp14:noSpellErr="1">
      <w:pPr>
        <w:pStyle w:val="western"/>
        <w:spacing w:before="62" w:after="62" w:line="276" w:lineRule="auto"/>
        <w:rPr>
          <w:sz w:val="24"/>
          <w:szCs w:val="24"/>
        </w:rPr>
      </w:pPr>
      <w:r w:rsidRPr="34D89F4D" w:rsidR="008948E4">
        <w:rPr>
          <w:sz w:val="24"/>
          <w:szCs w:val="24"/>
        </w:rPr>
        <w:t>- Indicare la data del provvedimento di autorizzazione a partecipare alle gare e il soggetto emittente</w:t>
      </w:r>
    </w:p>
    <w:p xmlns:wp14="http://schemas.microsoft.com/office/word/2010/wordml" w:rsidR="008948E4" w:rsidP="34D89F4D" w:rsidRDefault="008948E4" w14:paraId="58AC0950" wp14:textId="77777777" wp14:noSpellErr="1">
      <w:pPr>
        <w:pStyle w:val="western"/>
        <w:spacing w:before="62" w:after="62" w:line="276" w:lineRule="auto"/>
        <w:rPr>
          <w:sz w:val="24"/>
          <w:szCs w:val="24"/>
        </w:rPr>
      </w:pPr>
      <w:r w:rsidRPr="34D89F4D" w:rsidR="008948E4">
        <w:rPr>
          <w:sz w:val="24"/>
          <w:szCs w:val="24"/>
        </w:rPr>
        <w:t>………………………………………………………………………………………………………</w:t>
      </w:r>
    </w:p>
    <w:p xmlns:wp14="http://schemas.microsoft.com/office/word/2010/wordml" w:rsidR="008948E4" w:rsidP="34D89F4D" w:rsidRDefault="008948E4" w14:paraId="130E603D" wp14:textId="77777777" wp14:noSpellErr="1">
      <w:pPr>
        <w:pStyle w:val="western"/>
        <w:spacing w:before="62" w:after="62" w:line="276" w:lineRule="auto"/>
        <w:rPr>
          <w:sz w:val="24"/>
          <w:szCs w:val="24"/>
        </w:rPr>
      </w:pPr>
      <w:r w:rsidRPr="34D89F4D" w:rsidR="008948E4">
        <w:rPr>
          <w:sz w:val="24"/>
          <w:szCs w:val="24"/>
        </w:rPr>
        <w:t>- Allega la relazione di un professionista in possesso dei requisiti di cui all’articolo 2, comma 1, lettera o) del decreto legislativo succitato che attesta la conformità al piano e la ragionevole capacità di adempimento al contratto.</w:t>
      </w:r>
    </w:p>
    <w:p xmlns:wp14="http://schemas.microsoft.com/office/word/2010/wordml" w:rsidR="008948E4" w:rsidP="34D89F4D" w:rsidRDefault="008948E4" w14:paraId="70DF9E56" wp14:textId="77777777" wp14:noSpellErr="1">
      <w:pPr>
        <w:pStyle w:val="NormaleWeb"/>
        <w:spacing w:before="0" w:after="0" w:line="360" w:lineRule="auto"/>
        <w:ind w:left="714" w:hanging="357"/>
        <w:rPr>
          <w:color w:val="FF0000"/>
          <w:kern w:val="2"/>
          <w:sz w:val="24"/>
          <w:szCs w:val="24"/>
          <w:lang w:eastAsia="it-IT"/>
        </w:rPr>
      </w:pPr>
    </w:p>
    <w:p xmlns:wp14="http://schemas.microsoft.com/office/word/2010/wordml" w:rsidR="008948E4" w:rsidP="34D89F4D" w:rsidRDefault="008948E4" w14:paraId="24A550FA" wp14:textId="77777777" wp14:noSpellErr="1">
      <w:pPr>
        <w:pStyle w:val="NormaleWeb"/>
        <w:keepNext w:val="1"/>
        <w:spacing w:before="0" w:after="0" w:line="360" w:lineRule="auto"/>
        <w:jc w:val="both"/>
        <w:rPr>
          <w:sz w:val="24"/>
          <w:szCs w:val="24"/>
        </w:rPr>
      </w:pPr>
      <w:r w:rsidRPr="34D89F4D" w:rsidR="008948E4">
        <w:rPr>
          <w:sz w:val="24"/>
          <w:szCs w:val="24"/>
        </w:rPr>
        <w:t>4. di essere a conoscenza degli obblighi di condotta previsti dal “Codice di comportamento” della Stazione Appaltante allegato agli atti della procedura o consultabile nella sezione “Amministrazione trasparente” del sito istituzionale della Stazione appaltante;</w:t>
      </w:r>
    </w:p>
    <w:p xmlns:wp14="http://schemas.microsoft.com/office/word/2010/wordml" w:rsidR="008948E4" w:rsidP="34D89F4D" w:rsidRDefault="008948E4" w14:paraId="44E871BC" wp14:textId="77777777" wp14:noSpellErr="1">
      <w:pPr>
        <w:autoSpaceDE w:val="0"/>
        <w:jc w:val="both"/>
        <w:rPr>
          <w:sz w:val="24"/>
          <w:szCs w:val="24"/>
        </w:rPr>
      </w:pPr>
    </w:p>
    <w:p xmlns:wp14="http://schemas.microsoft.com/office/word/2010/wordml" w:rsidR="008948E4" w:rsidP="34D89F4D" w:rsidRDefault="008948E4" w14:paraId="7E376CA0" wp14:textId="77777777" wp14:noSpellErr="1">
      <w:pPr>
        <w:autoSpaceDE w:val="0"/>
        <w:spacing w:line="360" w:lineRule="auto"/>
        <w:jc w:val="both"/>
        <w:rPr>
          <w:sz w:val="24"/>
          <w:szCs w:val="24"/>
          <w:lang w:bidi="hi-IN"/>
        </w:rPr>
      </w:pPr>
      <w:r w:rsidRPr="00F50D76" w:rsidR="008948E4">
        <w:rPr>
          <w:sz w:val="24"/>
          <w:szCs w:val="24"/>
          <w:lang w:bidi="hi-IN"/>
        </w:rPr>
        <w:t xml:space="preserve">5. di impegnarsi, in caso di </w:t>
      </w:r>
      <w:r w:rsidRPr="00F50D76" w:rsidR="008948E4">
        <w:rPr>
          <w:color w:val="000000" w:themeColor="text1" w:themeTint="FF" w:themeShade="FF"/>
          <w:sz w:val="24"/>
          <w:szCs w:val="24"/>
          <w:lang w:bidi="hi-IN"/>
        </w:rPr>
        <w:t>affidamento</w:t>
      </w:r>
      <w:r w:rsidRPr="00F50D76" w:rsidR="008948E4">
        <w:rPr>
          <w:sz w:val="24"/>
          <w:szCs w:val="24"/>
          <w:lang w:bidi="hi-IN"/>
        </w:rPr>
        <w:t xml:space="preserve">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</w:t>
      </w:r>
    </w:p>
    <w:p xmlns:wp14="http://schemas.microsoft.com/office/word/2010/wordml" w:rsidR="008948E4" w:rsidP="34D89F4D" w:rsidRDefault="008948E4" w14:paraId="72F2C9C8" wp14:textId="77777777" wp14:noSpellErr="1">
      <w:pPr>
        <w:widowControl w:val="0"/>
        <w:autoSpaceDE w:val="0"/>
        <w:spacing w:before="60" w:after="60"/>
        <w:ind w:left="539" w:hanging="539"/>
        <w:jc w:val="both"/>
        <w:rPr>
          <w:i w:val="1"/>
          <w:iCs w:val="1"/>
          <w:color w:val="000000" w:themeColor="text1" w:themeTint="FF" w:themeShade="FF"/>
          <w:sz w:val="24"/>
          <w:szCs w:val="24"/>
        </w:rPr>
      </w:pPr>
      <w:r w:rsidRPr="34D89F4D" w:rsidR="008948E4">
        <w:rPr>
          <w:i w:val="1"/>
          <w:iCs w:val="1"/>
          <w:color w:val="000000"/>
          <w:kern w:val="2"/>
          <w:sz w:val="24"/>
          <w:szCs w:val="24"/>
        </w:rPr>
        <w:t>(</w:t>
      </w:r>
      <w:r w:rsidRPr="34D89F4D" w:rsidR="008948E4">
        <w:rPr>
          <w:i w:val="1"/>
          <w:iCs w:val="1"/>
          <w:color w:val="000000"/>
          <w:kern w:val="2"/>
          <w:sz w:val="24"/>
          <w:szCs w:val="24"/>
          <w:u w:val="single"/>
        </w:rPr>
        <w:t xml:space="preserve">solo nel caso di affidamento di importo </w:t>
      </w:r>
      <w:r w:rsidRPr="34D89F4D" w:rsidR="008948E4">
        <w:rPr>
          <w:b w:val="1"/>
          <w:bCs w:val="1"/>
          <w:i w:val="1"/>
          <w:iCs w:val="1"/>
          <w:color w:val="000000"/>
          <w:kern w:val="2"/>
          <w:sz w:val="24"/>
          <w:szCs w:val="24"/>
          <w:u w:val="single"/>
        </w:rPr>
        <w:t>inferiore</w:t>
      </w:r>
      <w:r w:rsidRPr="34D89F4D" w:rsidR="008948E4">
        <w:rPr>
          <w:i w:val="1"/>
          <w:iCs w:val="1"/>
          <w:color w:val="000000"/>
          <w:kern w:val="2"/>
          <w:sz w:val="24"/>
          <w:szCs w:val="24"/>
          <w:u w:val="single"/>
        </w:rPr>
        <w:t xml:space="preserve"> ad </w:t>
      </w:r>
      <w:r w:rsidRPr="34D89F4D" w:rsidR="008948E4">
        <w:rPr>
          <w:i w:val="1"/>
          <w:iCs w:val="1"/>
          <w:color w:val="000000"/>
          <w:kern w:val="2"/>
          <w:sz w:val="24"/>
          <w:szCs w:val="24"/>
          <w:u w:val="single"/>
        </w:rPr>
        <w:t xml:space="preserve">Euro</w:t>
      </w:r>
      <w:r w:rsidRPr="34D89F4D" w:rsidR="008948E4">
        <w:rPr>
          <w:i w:val="1"/>
          <w:iCs w:val="1"/>
          <w:color w:val="000000"/>
          <w:kern w:val="2"/>
          <w:sz w:val="24"/>
          <w:szCs w:val="24"/>
          <w:u w:val="single"/>
        </w:rPr>
        <w:t xml:space="preserve"> 40.000,00</w:t>
      </w:r>
      <w:r w:rsidRPr="34D89F4D" w:rsidR="008948E4">
        <w:rPr>
          <w:i w:val="1"/>
          <w:iCs w:val="1"/>
          <w:color w:val="000000"/>
          <w:kern w:val="2"/>
          <w:sz w:val="24"/>
          <w:szCs w:val="24"/>
        </w:rPr>
        <w:t>)</w:t>
      </w:r>
    </w:p>
    <w:p xmlns:wp14="http://schemas.microsoft.com/office/word/2010/wordml" w:rsidR="008948E4" w:rsidP="34D89F4D" w:rsidRDefault="008948E4" w14:paraId="3947D7A4" wp14:textId="77777777">
      <w:pPr>
        <w:autoSpaceDE w:val="0"/>
        <w:spacing w:line="360" w:lineRule="auto"/>
        <w:jc w:val="both"/>
        <w:rPr>
          <w:rFonts w:eastAsia="Symbol"/>
          <w:i w:val="1"/>
          <w:iCs w:val="1"/>
          <w:color w:val="000000" w:themeColor="text1" w:themeTint="FF" w:themeShade="FF"/>
          <w:sz w:val="24"/>
          <w:szCs w:val="24"/>
          <w:lang w:bidi="hi-IN"/>
        </w:rPr>
      </w:pPr>
      <w:r w:rsidRPr="00F50D76" w:rsidR="008948E4">
        <w:rPr>
          <w:i w:val="1"/>
          <w:iCs w:val="1"/>
          <w:color w:val="000000"/>
          <w:sz w:val="24"/>
          <w:szCs w:val="24"/>
          <w:lang w:bidi="hi-IN"/>
        </w:rPr>
        <w:t>6</w:t>
      </w:r>
      <w:r w:rsidRPr="00F50D76" w:rsidR="008948E4">
        <w:rPr>
          <w:i w:val="1"/>
          <w:iCs w:val="1"/>
          <w:sz w:val="24"/>
          <w:szCs w:val="24"/>
          <w:lang w:bidi="hi-IN"/>
        </w:rPr>
        <w:t>. di conoscere e di accettare la clausola espressa prevista a</w:t>
      </w:r>
      <w:r w:rsidRPr="00F50D76" w:rsidR="008948E4">
        <w:rPr>
          <w:i w:val="1"/>
          <w:iCs w:val="1"/>
          <w:color w:val="000000"/>
          <w:sz w:val="24"/>
          <w:szCs w:val="24"/>
        </w:rPr>
        <w:t xml:space="preserve">l comma ___ dell’art. ___ </w:t>
      </w:r>
      <w:r w:rsidRPr="00F50D76" w:rsidR="008948E4">
        <w:rPr>
          <w:i w:val="1"/>
          <w:iCs w:val="1"/>
          <w:color w:val="000000"/>
          <w:kern w:val="2"/>
          <w:sz w:val="24"/>
          <w:szCs w:val="24"/>
        </w:rPr>
        <w:t>Penali e risoluzione del contratto del Paragrafo 6 – Contenuto prestazionale del servizio/fornitura della Lettera di invito che prevede che a seguito dell’esito negativo della</w:t>
      </w:r>
      <w:r w:rsidRPr="00F50D76" w:rsidR="008948E4">
        <w:rPr>
          <w:rFonts w:eastAsia="Symbol"/>
          <w:i w:val="1"/>
          <w:iCs w:val="1"/>
          <w:color w:val="000000"/>
          <w:kern w:val="2"/>
          <w:sz w:val="24"/>
          <w:szCs w:val="24"/>
          <w:lang w:bidi="hi-IN"/>
        </w:rPr>
        <w:t xml:space="preserve"> verifica a campione, </w:t>
      </w:r>
      <w:r w:rsidRPr="00F50D76" w:rsidR="008948E4">
        <w:rPr>
          <w:i w:val="1"/>
          <w:iCs w:val="1"/>
          <w:color w:val="000000"/>
          <w:kern w:val="2"/>
          <w:sz w:val="24"/>
          <w:szCs w:val="24"/>
        </w:rPr>
        <w:t xml:space="preserve">ai sensi dell’art. 52, comma 1, del </w:t>
      </w:r>
      <w:r w:rsidRPr="00F50D76" w:rsidR="008948E4">
        <w:rPr>
          <w:i w:val="1"/>
          <w:iCs w:val="1"/>
          <w:color w:val="000000"/>
          <w:kern w:val="2"/>
          <w:sz w:val="24"/>
          <w:szCs w:val="24"/>
        </w:rPr>
        <w:t>D.Lgs.</w:t>
      </w:r>
      <w:r w:rsidRPr="00F50D76" w:rsidR="008948E4">
        <w:rPr>
          <w:i w:val="1"/>
          <w:iCs w:val="1"/>
          <w:color w:val="000000"/>
          <w:kern w:val="2"/>
          <w:sz w:val="24"/>
          <w:szCs w:val="24"/>
        </w:rPr>
        <w:t xml:space="preserve"> n. 36/2023, </w:t>
      </w:r>
      <w:r w:rsidRPr="00F50D76" w:rsidR="008948E4">
        <w:rPr>
          <w:rFonts w:eastAsia="Symbol"/>
          <w:i w:val="1"/>
          <w:iCs w:val="1"/>
          <w:color w:val="000000"/>
          <w:kern w:val="2"/>
          <w:sz w:val="24"/>
          <w:szCs w:val="24"/>
        </w:rPr>
        <w:t>sulle</w:t>
      </w:r>
      <w:r w:rsidRPr="00F50D76" w:rsidR="008948E4">
        <w:rPr>
          <w:i w:val="1"/>
          <w:iCs w:val="1"/>
          <w:color w:val="000000"/>
          <w:kern w:val="2"/>
          <w:sz w:val="24"/>
          <w:szCs w:val="24"/>
        </w:rPr>
        <w:t xml:space="preserve"> dichiarazioni relative ai requisiti di ordine generale e di capacità tecnico professionale</w:t>
      </w:r>
      <w:r w:rsidRPr="00F50D76" w:rsidR="008948E4">
        <w:rPr>
          <w:rFonts w:eastAsia="Symbol"/>
          <w:i w:val="1"/>
          <w:iCs w:val="1"/>
          <w:color w:val="000000"/>
          <w:kern w:val="2"/>
          <w:sz w:val="24"/>
          <w:szCs w:val="24"/>
          <w:lang w:bidi="hi-IN"/>
        </w:rPr>
        <w:t xml:space="preserve">, l’Amministrazione procede alla risoluzione del contratto, se ancora in corso, al pagamento del corrispettivo solo con riferimento alle prestazioni già eseguite e nei limiti dell’utilità ricevuta, </w:t>
      </w:r>
      <w:r w:rsidRPr="00F50D76" w:rsidR="008948E4">
        <w:rPr>
          <w:i w:val="1"/>
          <w:iCs w:val="1"/>
          <w:color w:val="000000"/>
          <w:kern w:val="2"/>
          <w:sz w:val="24"/>
          <w:szCs w:val="24"/>
        </w:rPr>
        <w:t xml:space="preserve">alla comunicazione all’ANAC, alla sospensione dell’operatore economico dalla partecipazione alle procedure di affidamento indette dall’Amministrazione per un periodo da uno a dodici mesi decorrenti dall’adozione del decreto che accerta l’esito negativo dei controlli e </w:t>
      </w:r>
      <w:r w:rsidRPr="00F50D76" w:rsidR="008948E4">
        <w:rPr>
          <w:rFonts w:eastAsia="Symbol"/>
          <w:i w:val="1"/>
          <w:iCs w:val="1"/>
          <w:color w:val="000000"/>
          <w:kern w:val="2"/>
          <w:sz w:val="24"/>
          <w:szCs w:val="24"/>
          <w:lang w:bidi="hi-IN"/>
        </w:rPr>
        <w:t xml:space="preserve">all’incameramento della </w:t>
      </w:r>
      <w:r w:rsidRPr="00F50D76" w:rsidR="008948E4">
        <w:rPr>
          <w:rFonts w:eastAsia="Symbol"/>
          <w:i w:val="1"/>
          <w:iCs w:val="1"/>
          <w:color w:val="000000"/>
          <w:kern w:val="2"/>
          <w:sz w:val="24"/>
          <w:szCs w:val="24"/>
        </w:rPr>
        <w:t>garanzia</w:t>
      </w:r>
      <w:r w:rsidRPr="00F50D76" w:rsidR="008948E4">
        <w:rPr>
          <w:rFonts w:eastAsia="Symbol"/>
          <w:i w:val="1"/>
          <w:iCs w:val="1"/>
          <w:color w:val="000000"/>
          <w:kern w:val="2"/>
          <w:sz w:val="24"/>
          <w:szCs w:val="24"/>
          <w:lang w:bidi="hi-IN"/>
        </w:rPr>
        <w:t xml:space="preserve"> definitiva, ove richiesta. </w:t>
      </w:r>
    </w:p>
    <w:p xmlns:wp14="http://schemas.microsoft.com/office/word/2010/wordml" w:rsidR="008948E4" w:rsidP="34D89F4D" w:rsidRDefault="008948E4" w14:paraId="4B41C527" wp14:textId="77777777" wp14:noSpellErr="1">
      <w:pPr>
        <w:autoSpaceDE w:val="0"/>
        <w:spacing w:line="360" w:lineRule="auto"/>
        <w:jc w:val="both"/>
        <w:rPr>
          <w:sz w:val="24"/>
          <w:szCs w:val="24"/>
          <w:lang w:bidi="hi-IN"/>
        </w:rPr>
      </w:pPr>
      <w:r w:rsidRPr="00F50D76" w:rsidR="008948E4">
        <w:rPr>
          <w:sz w:val="24"/>
          <w:szCs w:val="24"/>
          <w:lang w:bidi="hi-IN"/>
        </w:rPr>
        <w:t>7. di accettare, senza condizione o riserva alcuna, tutte le norme e disposizioni contenute nella lettera d’invito/richiesta di preventivo e in tutta la restante documentazione relativa alla presente procedura redatta dalla Stazione Appaltante.</w:t>
      </w:r>
    </w:p>
    <w:p w:rsidR="00F50D76" w:rsidP="00F50D76" w:rsidRDefault="00F50D76" w14:paraId="651D1064" w14:textId="7AA4BE81">
      <w:pPr>
        <w:spacing w:line="360" w:lineRule="auto"/>
        <w:jc w:val="both"/>
        <w:rPr>
          <w:sz w:val="24"/>
          <w:szCs w:val="24"/>
          <w:lang w:bidi="hi-IN"/>
        </w:rPr>
      </w:pPr>
    </w:p>
    <w:p w:rsidR="77A5F03D" w:rsidP="00F50D76" w:rsidRDefault="77A5F03D" w14:paraId="4BF1F9B0" w14:textId="1582DD2E">
      <w:pPr>
        <w:spacing w:line="360" w:lineRule="auto"/>
        <w:jc w:val="both"/>
        <w:rPr>
          <w:sz w:val="24"/>
          <w:szCs w:val="24"/>
          <w:lang w:bidi="hi-IN"/>
        </w:rPr>
      </w:pPr>
      <w:r w:rsidRPr="00F50D76" w:rsidR="77A5F03D">
        <w:rPr>
          <w:sz w:val="24"/>
          <w:szCs w:val="24"/>
          <w:lang w:bidi="hi-IN"/>
        </w:rPr>
        <w:t>(in caso di forniture con posa in opera o servizi di natura non intellettuale)</w:t>
      </w:r>
    </w:p>
    <w:p w:rsidR="77A5F03D" w:rsidP="00F50D76" w:rsidRDefault="77A5F03D" w14:paraId="18661500" w14:textId="0ABE44F2">
      <w:pPr>
        <w:spacing w:before="0" w:beforeAutospacing="off" w:after="0" w:afterAutospacing="off"/>
        <w:jc w:val="both"/>
        <w:rPr>
          <w:noProof w:val="0"/>
          <w:sz w:val="24"/>
          <w:szCs w:val="24"/>
          <w:lang w:val="it-IT" w:bidi="hi-IN"/>
        </w:rPr>
      </w:pPr>
      <w:r w:rsidRPr="00F50D76" w:rsidR="77A5F03D">
        <w:rPr>
          <w:rFonts w:ascii="Times New Roman" w:hAnsi="Times New Roman" w:eastAsia="Times New Roman" w:cs="Times New Roman"/>
          <w:noProof w:val="0"/>
          <w:color w:val="auto"/>
          <w:sz w:val="24"/>
          <w:szCs w:val="24"/>
          <w:lang w:val="it-IT" w:eastAsia="zh-CN" w:bidi="hi-IN"/>
        </w:rPr>
        <w:t>8 di impegnarsi, in relazione al CCNL, (barrare una delle due ipotesi)</w:t>
      </w:r>
    </w:p>
    <w:p w:rsidR="77A5F03D" w:rsidP="00F50D76" w:rsidRDefault="77A5F03D" w14:paraId="187E6BA8" w14:textId="22B12E2A">
      <w:pPr>
        <w:spacing w:before="0" w:beforeAutospacing="off" w:after="0" w:afterAutospacing="off"/>
        <w:jc w:val="both"/>
        <w:rPr>
          <w:noProof w:val="0"/>
          <w:sz w:val="24"/>
          <w:szCs w:val="24"/>
          <w:lang w:val="it-IT" w:bidi="hi-IN"/>
        </w:rPr>
      </w:pPr>
      <w:r w:rsidRPr="00F50D76" w:rsidR="77A5F03D">
        <w:rPr>
          <w:rFonts w:ascii="Times New Roman" w:hAnsi="Times New Roman" w:eastAsia="Times New Roman" w:cs="Times New Roman"/>
          <w:noProof w:val="0"/>
          <w:color w:val="auto"/>
          <w:sz w:val="24"/>
          <w:szCs w:val="24"/>
          <w:lang w:val="it-IT" w:eastAsia="zh-CN" w:bidi="hi-IN"/>
        </w:rPr>
        <w:t xml:space="preserve"> </w:t>
      </w:r>
    </w:p>
    <w:p w:rsidR="77A5F03D" w:rsidP="00F50D76" w:rsidRDefault="77A5F03D" w14:paraId="52F6F020" w14:textId="378B3DAA">
      <w:pPr>
        <w:spacing w:before="0" w:beforeAutospacing="off" w:after="0" w:afterAutospacing="off"/>
        <w:jc w:val="both"/>
        <w:rPr>
          <w:noProof w:val="0"/>
          <w:sz w:val="24"/>
          <w:szCs w:val="24"/>
          <w:lang w:val="it-IT" w:bidi="hi-IN"/>
        </w:rPr>
      </w:pPr>
      <w:r w:rsidRPr="00F50D76" w:rsidR="77A5F03D">
        <w:rPr>
          <w:rFonts w:ascii="Times New Roman" w:hAnsi="Times New Roman" w:eastAsia="Times New Roman" w:cs="Times New Roman"/>
          <w:noProof w:val="0"/>
          <w:color w:val="auto"/>
          <w:sz w:val="24"/>
          <w:szCs w:val="24"/>
          <w:lang w:val="it-IT" w:eastAsia="zh-CN" w:bidi="hi-IN"/>
        </w:rPr>
        <w:t>□ ad applicare ai propri dipendenti il contratto collettivo nazionale e territoriale indicato nella lettera di richiesta di offerta per tutta la durata dell’appalto;</w:t>
      </w:r>
    </w:p>
    <w:p w:rsidR="77A5F03D" w:rsidP="00F50D76" w:rsidRDefault="77A5F03D" w14:paraId="6A83D9B3" w14:textId="74118261">
      <w:pPr>
        <w:spacing w:before="0" w:beforeAutospacing="off" w:after="0" w:afterAutospacing="off"/>
        <w:jc w:val="both"/>
        <w:rPr>
          <w:noProof w:val="0"/>
          <w:sz w:val="24"/>
          <w:szCs w:val="24"/>
          <w:lang w:val="it-IT" w:bidi="hi-IN"/>
        </w:rPr>
      </w:pPr>
      <w:r w:rsidRPr="00F50D76" w:rsidR="77A5F03D">
        <w:rPr>
          <w:rFonts w:ascii="Times New Roman" w:hAnsi="Times New Roman" w:eastAsia="Times New Roman" w:cs="Times New Roman"/>
          <w:noProof w:val="0"/>
          <w:color w:val="auto"/>
          <w:sz w:val="24"/>
          <w:szCs w:val="24"/>
          <w:lang w:val="it-IT" w:eastAsia="zh-CN" w:bidi="hi-IN"/>
        </w:rPr>
        <w:t xml:space="preserve"> </w:t>
      </w:r>
    </w:p>
    <w:p w:rsidR="77A5F03D" w:rsidP="00F50D76" w:rsidRDefault="77A5F03D" w14:paraId="5BF64FC6" w14:textId="231E2368">
      <w:pPr>
        <w:spacing w:before="0" w:beforeAutospacing="off" w:after="0" w:afterAutospacing="off"/>
        <w:jc w:val="both"/>
        <w:rPr>
          <w:noProof w:val="0"/>
          <w:sz w:val="24"/>
          <w:szCs w:val="24"/>
          <w:lang w:val="it-IT" w:bidi="hi-IN"/>
        </w:rPr>
      </w:pPr>
      <w:r w:rsidRPr="00F50D76" w:rsidR="77A5F03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it-IT" w:eastAsia="zh-CN" w:bidi="hi-IN"/>
        </w:rPr>
        <w:t>oppure</w:t>
      </w:r>
    </w:p>
    <w:p w:rsidR="77A5F03D" w:rsidP="00F50D76" w:rsidRDefault="77A5F03D" w14:paraId="5A4F130A" w14:textId="43A0925D">
      <w:pPr>
        <w:spacing w:before="0" w:beforeAutospacing="off" w:after="0" w:afterAutospacing="off"/>
        <w:jc w:val="both"/>
        <w:rPr>
          <w:noProof w:val="0"/>
          <w:sz w:val="24"/>
          <w:szCs w:val="24"/>
          <w:lang w:val="it-IT" w:bidi="hi-IN"/>
        </w:rPr>
      </w:pPr>
      <w:r w:rsidRPr="00F50D76" w:rsidR="77A5F03D">
        <w:rPr>
          <w:rFonts w:ascii="Times New Roman" w:hAnsi="Times New Roman" w:eastAsia="Times New Roman" w:cs="Times New Roman"/>
          <w:noProof w:val="0"/>
          <w:color w:val="auto"/>
          <w:sz w:val="24"/>
          <w:szCs w:val="24"/>
          <w:lang w:val="it-IT" w:eastAsia="zh-CN" w:bidi="hi-IN"/>
        </w:rPr>
        <w:t xml:space="preserve"> </w:t>
      </w:r>
    </w:p>
    <w:p w:rsidR="77A5F03D" w:rsidP="00F50D76" w:rsidRDefault="77A5F03D" w14:paraId="2B38A5FD" w14:textId="42E20249">
      <w:pPr>
        <w:spacing w:before="0" w:beforeAutospacing="off" w:after="0" w:afterAutospacing="off"/>
        <w:jc w:val="both"/>
        <w:rPr>
          <w:noProof w:val="0"/>
          <w:sz w:val="24"/>
          <w:szCs w:val="24"/>
          <w:lang w:val="it-IT" w:bidi="hi-IN"/>
        </w:rPr>
      </w:pPr>
      <w:r w:rsidRPr="00F50D76" w:rsidR="77A5F03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it-IT" w:eastAsia="zh-CN" w:bidi="hi-IN"/>
        </w:rPr>
        <w:t>□ ad applicare un contratto collettivo nazionale e territoriale diverso da quello indicato nel disciplinare di gara (indicare il CCNL ……………………………………) che garantisce ai propri dipendenti le medesime tutele per tutta la durata dell’appalto;</w:t>
      </w:r>
    </w:p>
    <w:p w:rsidR="00F50D76" w:rsidP="00F50D76" w:rsidRDefault="00F50D76" w14:paraId="0EF7EEE4" w14:textId="22225AC0">
      <w:pPr>
        <w:spacing w:line="360" w:lineRule="auto"/>
        <w:jc w:val="both"/>
        <w:rPr>
          <w:sz w:val="24"/>
          <w:szCs w:val="24"/>
          <w:lang w:bidi="hi-IN"/>
        </w:rPr>
      </w:pPr>
    </w:p>
    <w:p xmlns:wp14="http://schemas.microsoft.com/office/word/2010/wordml" w:rsidR="008948E4" w:rsidRDefault="008948E4" w14:paraId="637805D2" wp14:textId="77777777" wp14:noSpellErr="1">
      <w:pPr>
        <w:autoSpaceDE w:val="0"/>
        <w:jc w:val="both"/>
        <w:rPr>
          <w:sz w:val="24"/>
          <w:szCs w:val="24"/>
          <w:lang w:bidi="hi-IN"/>
        </w:rPr>
      </w:pPr>
    </w:p>
    <w:p xmlns:wp14="http://schemas.microsoft.com/office/word/2010/wordml" w:rsidR="008948E4" w:rsidP="34D89F4D" w:rsidRDefault="008948E4" w14:paraId="463F29E8" wp14:textId="77777777" wp14:noSpellErr="1">
      <w:pPr>
        <w:tabs>
          <w:tab w:val="left" w:pos="709"/>
        </w:tabs>
        <w:spacing w:line="360" w:lineRule="auto"/>
        <w:ind w:left="360"/>
        <w:jc w:val="both"/>
        <w:rPr>
          <w:rFonts w:ascii="Garamond" w:hAnsi="Garamond" w:cs="Garamond"/>
          <w:i w:val="1"/>
          <w:iCs w:val="1"/>
          <w:sz w:val="24"/>
          <w:szCs w:val="24"/>
          <w:lang w:bidi="hi-IN"/>
        </w:rPr>
      </w:pPr>
    </w:p>
    <w:p xmlns:wp14="http://schemas.microsoft.com/office/word/2010/wordml" w:rsidR="008948E4" w:rsidP="34D89F4D" w:rsidRDefault="008948E4" w14:paraId="3B7B4B86" wp14:textId="77777777" wp14:noSpellErr="1">
      <w:pPr>
        <w:pStyle w:val="NormaleWeb"/>
        <w:tabs>
          <w:tab w:val="left" w:pos="5670"/>
        </w:tabs>
        <w:spacing w:before="0" w:after="0" w:line="360" w:lineRule="auto"/>
        <w:ind w:left="1077"/>
        <w:rPr>
          <w:rFonts w:ascii="Garamond" w:hAnsi="Garamond" w:cs="Garamond"/>
          <w:i w:val="1"/>
          <w:iCs w:val="1"/>
          <w:sz w:val="24"/>
          <w:szCs w:val="24"/>
        </w:rPr>
      </w:pPr>
    </w:p>
    <w:p xmlns:wp14="http://schemas.microsoft.com/office/word/2010/wordml" w:rsidR="008948E4" w:rsidP="34D89F4D" w:rsidRDefault="008948E4" w14:paraId="3A0FF5F2" wp14:textId="77777777" wp14:noSpellErr="1">
      <w:pPr>
        <w:tabs>
          <w:tab w:val="left" w:pos="5670"/>
        </w:tabs>
        <w:rPr>
          <w:rFonts w:ascii="Garamond" w:hAnsi="Garamond" w:cs="Garamond"/>
          <w:i w:val="1"/>
          <w:iCs w:val="1"/>
          <w:sz w:val="24"/>
          <w:szCs w:val="24"/>
          <w:lang w:bidi="hi-IN"/>
        </w:rPr>
      </w:pPr>
    </w:p>
    <w:p xmlns:wp14="http://schemas.microsoft.com/office/word/2010/wordml" w:rsidR="008948E4" w:rsidP="34D89F4D" w:rsidRDefault="008948E4" w14:paraId="3D9BEC6E" wp14:textId="77777777" wp14:noSpellErr="1">
      <w:pPr>
        <w:tabs>
          <w:tab w:val="left" w:pos="5670"/>
        </w:tabs>
        <w:rPr>
          <w:sz w:val="24"/>
          <w:szCs w:val="24"/>
        </w:rPr>
      </w:pPr>
      <w:r w:rsidRPr="34D89F4D" w:rsidR="008948E4">
        <w:rPr>
          <w:sz w:val="24"/>
          <w:szCs w:val="24"/>
        </w:rPr>
        <w:t>Luogo e data ___________________________</w:t>
      </w:r>
      <w:r>
        <w:tab/>
      </w:r>
    </w:p>
    <w:p xmlns:wp14="http://schemas.microsoft.com/office/word/2010/wordml" w:rsidR="008948E4" w:rsidP="34D89F4D" w:rsidRDefault="008948E4" w14:paraId="5630AD66" wp14:textId="77777777" wp14:noSpellErr="1">
      <w:pPr>
        <w:tabs>
          <w:tab w:val="left" w:pos="720"/>
        </w:tabs>
        <w:spacing w:line="240" w:lineRule="atLeast"/>
        <w:jc w:val="both"/>
        <w:rPr>
          <w:sz w:val="24"/>
          <w:szCs w:val="24"/>
        </w:rPr>
      </w:pPr>
    </w:p>
    <w:sectPr w:rsidR="008948E4">
      <w:footerReference w:type="default" r:id="rId9"/>
      <w:footerReference w:type="first" r:id="rId10"/>
      <w:pgSz w:w="11906" w:h="16838" w:orient="portrait"/>
      <w:pgMar w:top="1418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8679A9" w:rsidRDefault="008679A9" w14:paraId="61829076" wp14:textId="77777777">
      <w:r>
        <w:separator/>
      </w:r>
    </w:p>
  </w:endnote>
  <w:endnote w:type="continuationSeparator" w:id="0">
    <w:p xmlns:wp14="http://schemas.microsoft.com/office/word/2010/wordml" w:rsidR="008679A9" w:rsidRDefault="008679A9" w14:paraId="2BA226A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xmlns:wp14="http://schemas.microsoft.com/office/word/2010/wordml" w:rsidR="008948E4" w:rsidRDefault="005D54DA" w14:paraId="48DDCA9C" wp14:textId="77777777">
    <w:pPr>
      <w:pStyle w:val="Pidipagina"/>
      <w:ind w:right="360"/>
      <w:jc w:val="right"/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0" distR="0" simplePos="0" relativeHeight="251657728" behindDoc="0" locked="0" layoutInCell="1" allowOverlap="1" wp14:anchorId="7E02DF96" wp14:editId="7777777">
              <wp:simplePos x="0" y="0"/>
              <wp:positionH relativeFrom="page">
                <wp:posOffset>6676390</wp:posOffset>
              </wp:positionH>
              <wp:positionV relativeFrom="paragraph">
                <wp:posOffset>635</wp:posOffset>
              </wp:positionV>
              <wp:extent cx="153670" cy="139700"/>
              <wp:effectExtent l="0" t="0" r="0" b="0"/>
              <wp:wrapSquare wrapText="largest"/>
              <wp:docPr id="60513717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39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8948E4" w:rsidRDefault="008948E4" w14:paraId="253FD184" wp14:textId="77777777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525" tIns="9525" rIns="9525" bIns="952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708EC2E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left:0;text-align:left;margin-left:525.7pt;margin-top:.05pt;width:12.1pt;height:1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">
              <v:textbox inset=".75pt,.75pt,.75pt,.75pt">
                <w:txbxContent>
                  <w:p w:rsidR="008948E4" w:rsidRDefault="008948E4" w14:paraId="26ABC00B" wp14:textId="77777777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948E4" w:rsidRDefault="008948E4" w14:paraId="02F2C34E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8679A9" w:rsidRDefault="008679A9" w14:paraId="17AD93B2" wp14:textId="77777777">
      <w:r>
        <w:separator/>
      </w:r>
    </w:p>
  </w:footnote>
  <w:footnote w:type="continuationSeparator" w:id="0">
    <w:p xmlns:wp14="http://schemas.microsoft.com/office/word/2010/wordml" w:rsidR="008679A9" w:rsidRDefault="008679A9" w14:paraId="0DE4B5B7" wp14:textId="77777777">
      <w:r>
        <w:continuationSeparator/>
      </w:r>
    </w:p>
  </w:footnote>
  <w:footnote w:id="1">
    <w:p xmlns:wp14="http://schemas.microsoft.com/office/word/2010/wordml" w:rsidR="008948E4" w:rsidRDefault="008948E4" w14:paraId="0B9AB4A4" wp14:textId="77777777">
      <w:pPr>
        <w:tabs>
          <w:tab w:val="left" w:pos="720"/>
        </w:tabs>
        <w:spacing w:line="240" w:lineRule="atLeast"/>
        <w:jc w:val="both"/>
      </w:pPr>
      <w:r>
        <w:rPr>
          <w:rStyle w:val="Caratterinotaapidipagina"/>
          <w:rFonts w:ascii="Liberation Serif" w:hAnsi="Liberation Serif"/>
        </w:rPr>
        <w:footnoteRef/>
      </w:r>
      <w:r>
        <w:t xml:space="preserve"> Indicare: per le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  <w:u w:val="single"/>
        </w:rPr>
        <w:t>Società in nome collettivo</w:t>
      </w:r>
      <w:r>
        <w:rPr>
          <w:sz w:val="18"/>
          <w:szCs w:val="18"/>
        </w:rPr>
        <w:t>, i soci</w:t>
      </w:r>
      <w:r>
        <w:rPr>
          <w:i/>
          <w:sz w:val="18"/>
          <w:szCs w:val="18"/>
        </w:rPr>
        <w:t xml:space="preserve"> (nome, cognome, data e luogo di nascita, residenza, qualità o carica sociale)</w:t>
      </w:r>
      <w:r>
        <w:rPr>
          <w:sz w:val="18"/>
          <w:szCs w:val="18"/>
        </w:rPr>
        <w:t xml:space="preserve">; per le </w:t>
      </w:r>
      <w:r>
        <w:rPr>
          <w:b/>
          <w:sz w:val="18"/>
          <w:szCs w:val="18"/>
          <w:u w:val="single"/>
        </w:rPr>
        <w:t>Società in accomandita semplice</w:t>
      </w:r>
      <w:r>
        <w:rPr>
          <w:sz w:val="18"/>
          <w:szCs w:val="18"/>
        </w:rPr>
        <w:t xml:space="preserve">, i soci accomandatari </w:t>
      </w:r>
      <w:r>
        <w:rPr>
          <w:i/>
          <w:sz w:val="18"/>
          <w:szCs w:val="18"/>
        </w:rPr>
        <w:t xml:space="preserve">(nome, cognome, data e luogo di nascita, residenza); </w:t>
      </w:r>
      <w:r>
        <w:rPr>
          <w:sz w:val="18"/>
          <w:szCs w:val="18"/>
        </w:rPr>
        <w:t xml:space="preserve">per </w:t>
      </w:r>
      <w:r>
        <w:rPr>
          <w:sz w:val="18"/>
          <w:szCs w:val="18"/>
          <w:u w:val="single"/>
        </w:rPr>
        <w:t xml:space="preserve">gli </w:t>
      </w:r>
      <w:r>
        <w:rPr>
          <w:b/>
          <w:sz w:val="18"/>
          <w:szCs w:val="18"/>
          <w:u w:val="single"/>
        </w:rPr>
        <w:t>altri tipi di Società o Consorzio</w:t>
      </w:r>
      <w:r>
        <w:rPr>
          <w:sz w:val="18"/>
          <w:szCs w:val="18"/>
        </w:rPr>
        <w:t xml:space="preserve">: </w:t>
      </w:r>
      <w:r>
        <w:t>i</w:t>
      </w:r>
      <w:r>
        <w:rPr>
          <w:sz w:val="18"/>
          <w:szCs w:val="18"/>
        </w:rPr>
        <w:t>n caso di</w:t>
      </w:r>
      <w:r>
        <w:rPr>
          <w:b/>
          <w:sz w:val="18"/>
          <w:szCs w:val="18"/>
        </w:rPr>
        <w:t xml:space="preserve"> socio unico </w:t>
      </w:r>
      <w:r>
        <w:rPr>
          <w:sz w:val="18"/>
          <w:szCs w:val="18"/>
        </w:rPr>
        <w:t xml:space="preserve">(se persona fisica: </w:t>
      </w:r>
      <w:r>
        <w:rPr>
          <w:i/>
          <w:sz w:val="18"/>
          <w:szCs w:val="18"/>
        </w:rPr>
        <w:t>nome, cognome, data e luogo di nascita, residenza;</w:t>
      </w:r>
      <w:r>
        <w:rPr>
          <w:sz w:val="18"/>
          <w:szCs w:val="18"/>
        </w:rPr>
        <w:t xml:space="preserve"> se persona giuridica:</w:t>
      </w:r>
      <w:r>
        <w:rPr>
          <w:i/>
          <w:sz w:val="18"/>
          <w:szCs w:val="18"/>
        </w:rPr>
        <w:t xml:space="preserve"> ragione sociale, sede legale, codice fiscale e partita iva e amministratori)</w:t>
      </w:r>
      <w:r>
        <w:rPr>
          <w:sz w:val="18"/>
          <w:szCs w:val="18"/>
        </w:rPr>
        <w:t>;</w:t>
      </w:r>
      <w:r>
        <w:rPr>
          <w:sz w:val="24"/>
          <w:szCs w:val="24"/>
        </w:rPr>
        <w:t xml:space="preserve"> </w:t>
      </w:r>
      <w:r>
        <w:rPr>
          <w:sz w:val="18"/>
          <w:szCs w:val="18"/>
        </w:rPr>
        <w:t>nel caso in cui</w:t>
      </w:r>
      <w:r>
        <w:rPr>
          <w:sz w:val="24"/>
          <w:szCs w:val="24"/>
        </w:rPr>
        <w:t xml:space="preserve"> </w:t>
      </w:r>
      <w:r>
        <w:rPr>
          <w:sz w:val="18"/>
          <w:szCs w:val="18"/>
        </w:rPr>
        <w:t xml:space="preserve">entrambi i </w:t>
      </w:r>
      <w:r>
        <w:rPr>
          <w:b/>
          <w:sz w:val="18"/>
          <w:szCs w:val="18"/>
        </w:rPr>
        <w:t>soci siano titolari ciascuno del 50% del capitale in caso di società con due soci</w:t>
      </w:r>
      <w:r>
        <w:rPr>
          <w:sz w:val="18"/>
          <w:szCs w:val="18"/>
        </w:rPr>
        <w:t xml:space="preserve">: (indicare in caso di persona fisica: </w:t>
      </w:r>
      <w:r>
        <w:rPr>
          <w:i/>
          <w:sz w:val="18"/>
          <w:szCs w:val="18"/>
        </w:rPr>
        <w:t>nome, cognome, data e luogo di nascita, residenza;</w:t>
      </w:r>
      <w:r>
        <w:rPr>
          <w:sz w:val="18"/>
          <w:szCs w:val="18"/>
        </w:rPr>
        <w:t xml:space="preserve"> indicare in caso di persona giuridica:</w:t>
      </w:r>
      <w:r>
        <w:rPr>
          <w:i/>
          <w:sz w:val="18"/>
          <w:szCs w:val="18"/>
        </w:rPr>
        <w:t xml:space="preserve">  ragione sociale, sede legale, codice fiscale e partita iva )</w:t>
      </w:r>
      <w:r>
        <w:rPr>
          <w:sz w:val="18"/>
          <w:szCs w:val="18"/>
        </w:rPr>
        <w:t>.</w:t>
      </w:r>
    </w:p>
    <w:p xmlns:wp14="http://schemas.microsoft.com/office/word/2010/wordml" w:rsidR="008948E4" w:rsidRDefault="008948E4" w14:paraId="66204FF1" wp14:textId="77777777">
      <w:pPr>
        <w:jc w:val="both"/>
        <w:rPr>
          <w:sz w:val="18"/>
          <w:szCs w:val="18"/>
        </w:rPr>
      </w:pPr>
    </w:p>
    <w:p xmlns:wp14="http://schemas.microsoft.com/office/word/2010/wordml" w:rsidR="008948E4" w:rsidRDefault="008948E4" w14:paraId="2DBF0D7D" wp14:textId="77777777">
      <w:pPr>
        <w:spacing w:line="312" w:lineRule="auto"/>
        <w:jc w:val="both"/>
        <w:rPr>
          <w:sz w:val="18"/>
          <w:szCs w:val="18"/>
        </w:rPr>
      </w:pPr>
    </w:p>
    <w:p xmlns:wp14="http://schemas.microsoft.com/office/word/2010/wordml" w:rsidR="008948E4" w:rsidRDefault="008948E4" w14:paraId="6B62F1B3" wp14:textId="77777777">
      <w:pPr>
        <w:pStyle w:val="Testonotaapidipagina"/>
        <w:rPr>
          <w:sz w:val="18"/>
          <w:szCs w:val="18"/>
        </w:rPr>
      </w:pP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SPgk4y68" int2:invalidationBookmarkName="" int2:hashCode="R3+z0nbw3f/Gtb" int2:id="bCQSpZys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caps/>
        <w:strike/>
        <w:color w:val="C9211E"/>
        <w:kern w:val="2"/>
        <w:sz w:val="24"/>
        <w:szCs w:val="24"/>
        <w:lang w:eastAsia="it-I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Microsoft JhengHei Light" w:hAnsi="Microsoft JhengHei Light" w:cs="Microsoft JhengHei Light"/>
        <w:sz w:val="24"/>
        <w:szCs w:val="24"/>
      </w:rPr>
    </w:lvl>
  </w:abstractNum>
  <w:num w:numId="1" w16cid:durableId="153303765">
    <w:abstractNumId w:val="0"/>
  </w:num>
  <w:num w:numId="2" w16cid:durableId="712997189">
    <w:abstractNumId w:val="1"/>
  </w:num>
  <w:num w:numId="3" w16cid:durableId="615992182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FDD"/>
    <w:rsid w:val="005D54DA"/>
    <w:rsid w:val="008679A9"/>
    <w:rsid w:val="008948E4"/>
    <w:rsid w:val="00910FDD"/>
    <w:rsid w:val="00AC775B"/>
    <w:rsid w:val="00CA6FDF"/>
    <w:rsid w:val="00EC025E"/>
    <w:rsid w:val="00F50D76"/>
    <w:rsid w:val="05805252"/>
    <w:rsid w:val="0E2A49C8"/>
    <w:rsid w:val="16675BF3"/>
    <w:rsid w:val="18E64F27"/>
    <w:rsid w:val="190495FB"/>
    <w:rsid w:val="2E48944B"/>
    <w:rsid w:val="2FD2E0B0"/>
    <w:rsid w:val="34D89F4D"/>
    <w:rsid w:val="350E379A"/>
    <w:rsid w:val="4842FB3C"/>
    <w:rsid w:val="49218B6C"/>
    <w:rsid w:val="4D1BE374"/>
    <w:rsid w:val="51A1E5BD"/>
    <w:rsid w:val="545FEB96"/>
    <w:rsid w:val="546C817F"/>
    <w:rsid w:val="55580923"/>
    <w:rsid w:val="5FD6DEC0"/>
    <w:rsid w:val="61E3DF25"/>
    <w:rsid w:val="691BD755"/>
    <w:rsid w:val="6AA574AE"/>
    <w:rsid w:val="6D47527C"/>
    <w:rsid w:val="74073F4F"/>
    <w:rsid w:val="77A5F03D"/>
    <w:rsid w:val="7C41F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."/>
  <w:listSeparator w:val=","/>
  <w14:docId w14:val="16FEAFDC"/>
  <w15:chartTrackingRefBased/>
  <w15:docId w15:val="{AE0FA0FB-C032-4A7A-879E-979DD21D41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pPr>
      <w:numPr>
        <w:numId w:val="1"/>
      </w:numPr>
      <w:spacing w:before="240"/>
      <w:outlineLvl w:val="0"/>
    </w:pPr>
    <w:rPr>
      <w:rFonts w:ascii="Arial" w:hAnsi="Arial" w:cs="Arial"/>
      <w:b/>
      <w:sz w:val="24"/>
      <w:u w:val="single"/>
    </w:rPr>
  </w:style>
  <w:style w:type="paragraph" w:styleId="Titolo2">
    <w:name w:val="heading 2"/>
    <w:basedOn w:val="Normale"/>
    <w:next w:val="Normale"/>
    <w:qFormat/>
    <w:pPr>
      <w:numPr>
        <w:ilvl w:val="1"/>
        <w:numId w:val="1"/>
      </w:numPr>
      <w:spacing w:before="120"/>
      <w:outlineLvl w:val="1"/>
    </w:pPr>
    <w:rPr>
      <w:rFonts w:ascii="Arial" w:hAnsi="Arial" w:cs="Arial"/>
      <w:b/>
      <w:sz w:val="24"/>
    </w:rPr>
  </w:style>
  <w:style w:type="paragraph" w:styleId="Titolo3">
    <w:name w:val="heading 3"/>
    <w:basedOn w:val="Normale"/>
    <w:next w:val="Rientronormale1"/>
    <w:qFormat/>
    <w:pPr>
      <w:numPr>
        <w:ilvl w:val="2"/>
        <w:numId w:val="1"/>
      </w:numPr>
      <w:ind w:left="354"/>
      <w:outlineLvl w:val="2"/>
    </w:pPr>
    <w:rPr>
      <w:b/>
      <w:sz w:val="24"/>
    </w:rPr>
  </w:style>
  <w:style w:type="paragraph" w:styleId="Titolo4">
    <w:name w:val="heading 4"/>
    <w:basedOn w:val="Normale"/>
    <w:next w:val="Rientronormale1"/>
    <w:qFormat/>
    <w:pPr>
      <w:numPr>
        <w:ilvl w:val="3"/>
        <w:numId w:val="1"/>
      </w:numPr>
      <w:ind w:left="354"/>
      <w:outlineLvl w:val="3"/>
    </w:pPr>
    <w:rPr>
      <w:sz w:val="24"/>
      <w:u w:val="single"/>
    </w:rPr>
  </w:style>
  <w:style w:type="paragraph" w:styleId="Titolo5">
    <w:name w:val="heading 5"/>
    <w:basedOn w:val="Normale"/>
    <w:next w:val="Rientronormale1"/>
    <w:qFormat/>
    <w:pPr>
      <w:numPr>
        <w:ilvl w:val="4"/>
        <w:numId w:val="1"/>
      </w:numPr>
      <w:ind w:left="708"/>
      <w:outlineLvl w:val="4"/>
    </w:pPr>
    <w:rPr>
      <w:b/>
    </w:rPr>
  </w:style>
  <w:style w:type="paragraph" w:styleId="Titolo6">
    <w:name w:val="heading 6"/>
    <w:basedOn w:val="Normale"/>
    <w:next w:val="Rientronormale1"/>
    <w:qFormat/>
    <w:pPr>
      <w:numPr>
        <w:ilvl w:val="5"/>
        <w:numId w:val="1"/>
      </w:numPr>
      <w:ind w:left="708"/>
      <w:outlineLvl w:val="5"/>
    </w:pPr>
    <w:rPr>
      <w:u w:val="single"/>
    </w:rPr>
  </w:style>
  <w:style w:type="paragraph" w:styleId="Titolo7">
    <w:name w:val="heading 7"/>
    <w:basedOn w:val="Normale"/>
    <w:next w:val="Rientronormale1"/>
    <w:qFormat/>
    <w:pPr>
      <w:numPr>
        <w:ilvl w:val="6"/>
        <w:numId w:val="1"/>
      </w:numPr>
      <w:ind w:left="708"/>
      <w:outlineLvl w:val="6"/>
    </w:pPr>
    <w:rPr>
      <w:i/>
    </w:rPr>
  </w:style>
  <w:style w:type="paragraph" w:styleId="Titolo8">
    <w:name w:val="heading 8"/>
    <w:basedOn w:val="Normale"/>
    <w:next w:val="Rientronormale1"/>
    <w:qFormat/>
    <w:pPr>
      <w:numPr>
        <w:ilvl w:val="7"/>
        <w:numId w:val="1"/>
      </w:numPr>
      <w:ind w:left="708"/>
      <w:outlineLvl w:val="7"/>
    </w:pPr>
    <w:rPr>
      <w:i/>
    </w:rPr>
  </w:style>
  <w:style w:type="paragraph" w:styleId="Titolo9">
    <w:name w:val="heading 9"/>
    <w:basedOn w:val="Normale"/>
    <w:next w:val="Rientronormale1"/>
    <w:qFormat/>
    <w:pPr>
      <w:numPr>
        <w:ilvl w:val="8"/>
        <w:numId w:val="1"/>
      </w:numPr>
      <w:ind w:left="708"/>
      <w:outlineLvl w:val="8"/>
    </w:pPr>
    <w:rPr>
      <w:i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hint="default"/>
      <w:caps/>
      <w:strike/>
      <w:color w:val="C9211E"/>
      <w:kern w:val="2"/>
      <w:sz w:val="24"/>
      <w:szCs w:val="24"/>
      <w:lang w:eastAsia="it-IT"/>
    </w:rPr>
  </w:style>
  <w:style w:type="character" w:styleId="WW8Num2z1" w:customStyle="1">
    <w:name w:val="WW8Num2z1"/>
    <w:rPr>
      <w:sz w:val="24"/>
      <w:szCs w:val="24"/>
    </w:rPr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hint="default" w:ascii="Microsoft JhengHei Light" w:hAnsi="Microsoft JhengHei Light" w:cs="Microsoft JhengHei Light"/>
      <w:sz w:val="24"/>
      <w:szCs w:val="24"/>
    </w:rPr>
  </w:style>
  <w:style w:type="character" w:styleId="WW8Num3z1" w:customStyle="1">
    <w:name w:val="WW8Num3z1"/>
    <w:rPr>
      <w:rFonts w:hint="default" w:ascii="Garamond" w:hAnsi="Garamond" w:cs="Garamond"/>
      <w:caps w:val="0"/>
      <w:smallCaps w:val="0"/>
      <w:sz w:val="18"/>
      <w:szCs w:val="24"/>
    </w:rPr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5z0" w:customStyle="1">
    <w:name w:val="WW8Num5z0"/>
    <w:rPr>
      <w:rFonts w:hint="default"/>
    </w:rPr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hint="default"/>
      <w:caps/>
      <w:kern w:val="2"/>
      <w:sz w:val="24"/>
      <w:szCs w:val="24"/>
      <w:lang w:eastAsia="it-IT"/>
    </w:rPr>
  </w:style>
  <w:style w:type="character" w:styleId="WW8Num6z1" w:customStyle="1">
    <w:name w:val="WW8Num6z1"/>
    <w:rPr>
      <w:sz w:val="24"/>
      <w:szCs w:val="24"/>
    </w:rPr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0" w:customStyle="1">
    <w:name w:val="WW8Num7z0"/>
    <w:rPr>
      <w:rFonts w:hint="default" w:ascii="Microsoft JhengHei Light" w:hAnsi="Microsoft JhengHei Light" w:cs="Microsoft JhengHei Light"/>
      <w:sz w:val="24"/>
      <w:szCs w:val="24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7z3" w:customStyle="1">
    <w:name w:val="WW8Num7z3"/>
    <w:rPr>
      <w:rFonts w:hint="default" w:ascii="Symbol" w:hAnsi="Symbol" w:cs="Symbol"/>
    </w:rPr>
  </w:style>
  <w:style w:type="character" w:styleId="Carpredefinitoparagrafo4" w:customStyle="1">
    <w:name w:val="Car. predefinito paragrafo4"/>
  </w:style>
  <w:style w:type="character" w:styleId="Carpredefinitoparagrafo3" w:customStyle="1">
    <w:name w:val="Car. predefinito paragrafo3"/>
  </w:style>
  <w:style w:type="character" w:styleId="Carpredefinitoparagrafo2" w:customStyle="1">
    <w:name w:val="Car. predefinito paragrafo2"/>
  </w:style>
  <w:style w:type="character" w:styleId="WW8Num8z0" w:customStyle="1">
    <w:name w:val="WW8Num8z0"/>
    <w:rPr>
      <w:rFonts w:hint="default"/>
      <w:i w:val="0"/>
    </w:rPr>
  </w:style>
  <w:style w:type="character" w:styleId="WW8Num9z0" w:customStyle="1">
    <w:name w:val="WW8Num9z0"/>
    <w:rPr>
      <w:rFonts w:hint="default"/>
    </w:rPr>
  </w:style>
  <w:style w:type="character" w:styleId="WW8NumSt9z0" w:customStyle="1">
    <w:name w:val="WW8NumSt9z0"/>
    <w:rPr>
      <w:rFonts w:hint="default" w:ascii="Wingdings" w:hAnsi="Wingdings" w:cs="Wingdings"/>
      <w:b/>
      <w:i w:val="0"/>
      <w:sz w:val="24"/>
    </w:rPr>
  </w:style>
  <w:style w:type="character" w:styleId="Carpredefinitoparagrafo1" w:customStyle="1">
    <w:name w:val="Car. predefinito paragrafo1"/>
  </w:style>
  <w:style w:type="character" w:styleId="Rimandocommento1" w:customStyle="1">
    <w:name w:val="Rimando commento1"/>
    <w:rPr>
      <w:sz w:val="16"/>
    </w:rPr>
  </w:style>
  <w:style w:type="character" w:styleId="Numeroriga">
    <w:name w:val="line number"/>
    <w:basedOn w:val="Carpredefinitoparagrafo1"/>
  </w:style>
  <w:style w:type="character" w:styleId="Caratterenotaapidipagina" w:customStyle="1">
    <w:name w:val="Carattere nota a piè di pagina"/>
    <w:rPr>
      <w:position w:val="1"/>
      <w:sz w:val="16"/>
    </w:rPr>
  </w:style>
  <w:style w:type="character" w:styleId="Numeropagina">
    <w:name w:val="page number"/>
    <w:basedOn w:val="Carpredefinitoparagrafo1"/>
  </w:style>
  <w:style w:type="character" w:styleId="Caratterinotaapidipagina" w:customStyle="1">
    <w:name w:val="Caratteri nota a piè di pagina"/>
    <w:rPr>
      <w:vertAlign w:val="superscript"/>
    </w:rPr>
  </w:style>
  <w:style w:type="character" w:styleId="Caratterinotadichiusura" w:customStyle="1">
    <w:name w:val="Caratteri nota di chiusura"/>
    <w:rPr>
      <w:vertAlign w:val="superscript"/>
    </w:rPr>
  </w:style>
  <w:style w:type="character" w:styleId="Caratterenotadichiusura" w:customStyle="1">
    <w:name w:val="Carattere nota di chiusura"/>
  </w:style>
  <w:style w:type="character" w:styleId="Rimandonotaapidipagina1" w:customStyle="1">
    <w:name w:val="Rimando nota a piè di pagina1"/>
    <w:rPr>
      <w:vertAlign w:val="superscript"/>
    </w:rPr>
  </w:style>
  <w:style w:type="character" w:styleId="Rimandonotadichiusura1" w:customStyle="1">
    <w:name w:val="Rimando nota di chiusura1"/>
    <w:rPr>
      <w:vertAlign w:val="superscript"/>
    </w:rPr>
  </w:style>
  <w:style w:type="character" w:styleId="Rimandonotaapidipagina2" w:customStyle="1">
    <w:name w:val="Rimando nota a piè di pagina2"/>
    <w:rPr>
      <w:vertAlign w:val="superscript"/>
    </w:rPr>
  </w:style>
  <w:style w:type="character" w:styleId="Rimandonotadichiusura2" w:customStyle="1">
    <w:name w:val="Rimando nota di chiusura2"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Punti" w:customStyle="1">
    <w:name w:val="Punti"/>
    <w:rPr>
      <w:rFonts w:ascii="OpenSymbol" w:hAnsi="OpenSymbol" w:eastAsia="OpenSymbol" w:cs="OpenSymbol"/>
    </w:rPr>
  </w:style>
  <w:style w:type="paragraph" w:styleId="Titolo40" w:customStyle="1">
    <w:name w:val="Titolo4"/>
    <w:basedOn w:val="Normale"/>
    <w:next w:val="Corpotes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testo">
    <w:name w:val="Body Text"/>
    <w:basedOn w:val="Normale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e"/>
    <w:pPr>
      <w:suppressLineNumbers/>
    </w:pPr>
    <w:rPr>
      <w:rFonts w:cs="Arial"/>
    </w:rPr>
  </w:style>
  <w:style w:type="paragraph" w:styleId="Titolo30" w:customStyle="1">
    <w:name w:val="Titolo3"/>
    <w:basedOn w:val="Normale"/>
    <w:next w:val="Corpotes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tolo20" w:customStyle="1">
    <w:name w:val="Titolo2"/>
    <w:basedOn w:val="Normale"/>
    <w:next w:val="Corpotes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tolo10" w:customStyle="1">
    <w:name w:val="Titolo1"/>
    <w:basedOn w:val="Normale"/>
    <w:next w:val="Corpotesto"/>
    <w:pPr>
      <w:tabs>
        <w:tab w:val="left" w:pos="720"/>
      </w:tabs>
      <w:spacing w:line="240" w:lineRule="atLeast"/>
      <w:jc w:val="center"/>
    </w:pPr>
    <w:rPr>
      <w:b/>
      <w:sz w:val="24"/>
    </w:rPr>
  </w:style>
  <w:style w:type="paragraph" w:styleId="Rientronormale1" w:customStyle="1">
    <w:name w:val="Rientro normale1"/>
    <w:basedOn w:val="Normale"/>
    <w:pPr>
      <w:ind w:left="708"/>
    </w:pPr>
  </w:style>
  <w:style w:type="paragraph" w:styleId="Testocommento1" w:customStyle="1">
    <w:name w:val="Testo commento1"/>
    <w:basedOn w:val="Normale"/>
  </w:style>
  <w:style w:type="paragraph" w:styleId="Indice1">
    <w:name w:val="index 1"/>
    <w:basedOn w:val="Normale"/>
    <w:next w:val="Normale"/>
  </w:style>
  <w:style w:type="paragraph" w:styleId="Titoloindice">
    <w:name w:val="index heading"/>
    <w:basedOn w:val="Normale"/>
    <w:next w:val="Indice1"/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pPr>
      <w:tabs>
        <w:tab w:val="center" w:pos="4819"/>
        <w:tab w:val="right" w:pos="9071"/>
      </w:tabs>
    </w:pPr>
  </w:style>
  <w:style w:type="paragraph" w:styleId="Testonotaapidipagina">
    <w:name w:val="footnote text"/>
    <w:basedOn w:val="Normale"/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after="142" w:line="288" w:lineRule="auto"/>
    </w:pPr>
    <w:rPr>
      <w:sz w:val="24"/>
      <w:szCs w:val="24"/>
      <w:lang w:bidi="hi-IN"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Titolotabella" w:customStyle="1">
    <w:name w:val="Titolo tabella"/>
    <w:basedOn w:val="Contenutotabella"/>
    <w:pPr>
      <w:jc w:val="center"/>
    </w:pPr>
    <w:rPr>
      <w:b/>
      <w:bCs/>
    </w:rPr>
  </w:style>
  <w:style w:type="paragraph" w:styleId="Contenutocornice" w:customStyle="1">
    <w:name w:val="Contenuto cornice"/>
    <w:basedOn w:val="Normale"/>
  </w:style>
  <w:style w:type="paragraph" w:styleId="western" w:customStyle="1">
    <w:name w:val="western"/>
    <w:basedOn w:val="Normale"/>
    <w:pPr>
      <w:suppressAutoHyphens w:val="0"/>
      <w:spacing w:before="280" w:line="261" w:lineRule="atLeast"/>
      <w:jc w:val="both"/>
    </w:pPr>
    <w:rPr>
      <w:kern w:val="2"/>
      <w:sz w:val="26"/>
      <w:szCs w:val="26"/>
    </w:rPr>
  </w:style>
  <w:style w:type="paragraph" w:styleId="Standard" w:customStyle="1">
    <w:name w:val="Standard"/>
    <w:pPr>
      <w:suppressAutoHyphens/>
      <w:textAlignment w:val="baseline"/>
    </w:pPr>
    <w:rPr>
      <w:kern w:val="2"/>
      <w:lang w:eastAsia="zh-CN"/>
    </w:rPr>
  </w:style>
  <w:style w:type="paragraph" w:styleId="Textbody" w:customStyle="1">
    <w:name w:val="Text body"/>
    <w:basedOn w:val="Standard"/>
    <w:pPr>
      <w:widowControl w:val="0"/>
      <w:spacing w:after="120"/>
      <w:jc w:val="both"/>
    </w:pPr>
    <w:rPr>
      <w:rFonts w:ascii="Book Antiqua" w:hAnsi="Book Antiqua" w:eastAsia="Arial Unicode MS" w:cs="Book Antiqua"/>
      <w:b/>
      <w:sz w:val="26"/>
      <w:szCs w:val="26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2.xml" Id="rId10" /><Relationship Type="http://schemas.openxmlformats.org/officeDocument/2006/relationships/styles" Target="styles.xml" Id="rId4" /><Relationship Type="http://schemas.openxmlformats.org/officeDocument/2006/relationships/footer" Target="footer1.xml" Id="rId9" /><Relationship Type="http://schemas.microsoft.com/office/2020/10/relationships/intelligence" Target="intelligence2.xml" Id="Rc508302cb3754d7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D8A86EE3EEA54BA4251EB9CF184404" ma:contentTypeVersion="14" ma:contentTypeDescription="Creare un nuovo documento." ma:contentTypeScope="" ma:versionID="4ee7eab3e5f65ccae1e4f6cfa644a96e">
  <xsd:schema xmlns:xsd="http://www.w3.org/2001/XMLSchema" xmlns:xs="http://www.w3.org/2001/XMLSchema" xmlns:p="http://schemas.microsoft.com/office/2006/metadata/properties" xmlns:ns2="b6c41dd5-05b5-4039-bdf0-727a42df0ca0" xmlns:ns3="0affab6a-5221-44db-a310-9ba6ca45bd7f" targetNamespace="http://schemas.microsoft.com/office/2006/metadata/properties" ma:root="true" ma:fieldsID="8edf8683a2e2324a0e119721afa84fba" ns2:_="" ns3:_="">
    <xsd:import namespace="b6c41dd5-05b5-4039-bdf0-727a42df0ca0"/>
    <xsd:import namespace="0affab6a-5221-44db-a310-9ba6ca45b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1dd5-05b5-4039-bdf0-727a42df0c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4a7c11ea-0c45-4ddf-9752-1b73d4993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fab6a-5221-44db-a310-9ba6ca45bd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75af73-93fe-48ef-8a5e-7da8755d48ba}" ma:internalName="TaxCatchAll" ma:showField="CatchAllData" ma:web="0affab6a-5221-44db-a310-9ba6ca45b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D9C2F4-0FB7-4028-8395-B98F0AAB80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2441FE-A92D-4458-A74E-1053BB922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1dd5-05b5-4039-bdf0-727a42df0ca0"/>
    <ds:schemaRef ds:uri="0affab6a-5221-44db-a310-9ba6ca45b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GARE PUBBLICHE DI SERVIZI</dc:title>
  <dc:subject/>
  <dc:creator>REGIONE TOSCANA</dc:creator>
  <keywords/>
  <lastModifiedBy>Maria Catanese</lastModifiedBy>
  <revision>7</revision>
  <lastPrinted>1995-11-22T01:41:00.0000000Z</lastPrinted>
  <dcterms:created xsi:type="dcterms:W3CDTF">2024-10-22T07:01:00.0000000Z</dcterms:created>
  <dcterms:modified xsi:type="dcterms:W3CDTF">2024-11-15T09:25:11.8870284Z</dcterms:modified>
</coreProperties>
</file>